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383943" w14:textId="77777777" w:rsidR="00B963C9" w:rsidRPr="00A8269E" w:rsidRDefault="00B963C9">
      <w:pPr>
        <w:widowControl w:val="0"/>
        <w:autoSpaceDE w:val="0"/>
        <w:autoSpaceDN w:val="0"/>
        <w:adjustRightInd w:val="0"/>
        <w:spacing w:after="0" w:line="240" w:lineRule="auto"/>
        <w:ind w:left="505" w:right="-6" w:hanging="505"/>
        <w:rPr>
          <w:rFonts w:ascii="Verdana" w:hAnsi="Verdana" w:cs="Verdana"/>
          <w:b/>
          <w:bCs/>
          <w:sz w:val="24"/>
          <w:szCs w:val="24"/>
        </w:rPr>
      </w:pPr>
      <w:bookmarkStart w:id="0" w:name="_GoBack"/>
      <w:bookmarkEnd w:id="0"/>
      <w:r w:rsidRPr="00A8269E">
        <w:rPr>
          <w:rFonts w:ascii="Verdana" w:hAnsi="Verdana" w:cs="Verdana"/>
          <w:b/>
          <w:bCs/>
          <w:sz w:val="24"/>
          <w:szCs w:val="24"/>
        </w:rPr>
        <w:t xml:space="preserve">ALLEGATO </w:t>
      </w:r>
      <w:r w:rsidR="00F44872">
        <w:rPr>
          <w:rFonts w:ascii="Verdana" w:hAnsi="Verdana" w:cs="Verdana"/>
          <w:b/>
          <w:bCs/>
          <w:sz w:val="24"/>
          <w:szCs w:val="24"/>
        </w:rPr>
        <w:t>A</w:t>
      </w:r>
    </w:p>
    <w:p w14:paraId="0CF9991B" w14:textId="77777777" w:rsidR="00B963C9" w:rsidRPr="00A8269E" w:rsidRDefault="00B963C9">
      <w:pPr>
        <w:widowControl w:val="0"/>
        <w:autoSpaceDE w:val="0"/>
        <w:autoSpaceDN w:val="0"/>
        <w:adjustRightInd w:val="0"/>
        <w:spacing w:after="0" w:line="240" w:lineRule="auto"/>
        <w:ind w:left="505" w:right="-6" w:hanging="505"/>
        <w:rPr>
          <w:rFonts w:ascii="Verdana" w:hAnsi="Verdana" w:cs="Verdana"/>
          <w:b/>
          <w:bCs/>
          <w:sz w:val="24"/>
          <w:szCs w:val="24"/>
        </w:rPr>
      </w:pPr>
    </w:p>
    <w:p w14:paraId="5E736B83" w14:textId="77777777" w:rsidR="00B963C9" w:rsidRPr="00A8269E" w:rsidRDefault="00B963C9">
      <w:pPr>
        <w:widowControl w:val="0"/>
        <w:autoSpaceDE w:val="0"/>
        <w:autoSpaceDN w:val="0"/>
        <w:adjustRightInd w:val="0"/>
        <w:spacing w:after="0" w:line="240" w:lineRule="auto"/>
        <w:ind w:left="505" w:right="-6" w:hanging="505"/>
        <w:rPr>
          <w:rFonts w:ascii="Verdana" w:hAnsi="Verdana" w:cs="Verdana"/>
          <w:b/>
          <w:bCs/>
          <w:sz w:val="24"/>
          <w:szCs w:val="24"/>
        </w:rPr>
      </w:pPr>
      <w:r w:rsidRPr="00A8269E">
        <w:rPr>
          <w:rFonts w:ascii="Verdana" w:hAnsi="Verdana" w:cs="Verdana"/>
          <w:b/>
          <w:bCs/>
          <w:sz w:val="24"/>
          <w:szCs w:val="24"/>
        </w:rPr>
        <w:t xml:space="preserve">Rif. PA </w:t>
      </w:r>
      <w:r w:rsidRPr="00A8269E">
        <w:rPr>
          <w:rFonts w:ascii="Verdana" w:hAnsi="Verdana" w:cs="Verdana"/>
        </w:rPr>
        <w:t xml:space="preserve">____________________     </w:t>
      </w:r>
      <w:r w:rsidRPr="00A8269E">
        <w:rPr>
          <w:rFonts w:ascii="Verdana" w:hAnsi="Verdana" w:cs="Verdana"/>
          <w:b/>
          <w:bCs/>
          <w:sz w:val="24"/>
          <w:szCs w:val="24"/>
        </w:rPr>
        <w:t xml:space="preserve">Progetto n° </w:t>
      </w:r>
      <w:r w:rsidRPr="00A8269E">
        <w:rPr>
          <w:rFonts w:ascii="Verdana" w:hAnsi="Verdana" w:cs="Verdana"/>
        </w:rPr>
        <w:t>______</w:t>
      </w:r>
    </w:p>
    <w:p w14:paraId="0CF05E1B" w14:textId="77777777" w:rsidR="00B963C9" w:rsidRPr="00A8269E" w:rsidRDefault="00B963C9">
      <w:pPr>
        <w:widowControl w:val="0"/>
        <w:autoSpaceDE w:val="0"/>
        <w:autoSpaceDN w:val="0"/>
        <w:adjustRightInd w:val="0"/>
        <w:spacing w:after="0" w:line="240" w:lineRule="auto"/>
        <w:ind w:left="505" w:right="-6" w:hanging="505"/>
        <w:rPr>
          <w:rFonts w:ascii="Verdana" w:hAnsi="Verdana" w:cs="Verdana"/>
          <w:sz w:val="24"/>
          <w:szCs w:val="24"/>
        </w:rPr>
      </w:pPr>
      <w:r w:rsidRPr="00A8269E">
        <w:rPr>
          <w:rFonts w:ascii="Verdana" w:hAnsi="Verdana" w:cs="Verdana"/>
          <w:b/>
          <w:bCs/>
          <w:sz w:val="24"/>
          <w:szCs w:val="24"/>
        </w:rPr>
        <w:t xml:space="preserve">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709"/>
      </w:tblGrid>
      <w:tr w:rsidR="00B963C9" w:rsidRPr="00A8269E" w14:paraId="772C1709" w14:textId="77777777">
        <w:tblPrEx>
          <w:tblCellMar>
            <w:top w:w="0" w:type="dxa"/>
            <w:bottom w:w="0" w:type="dxa"/>
          </w:tblCellMar>
        </w:tblPrEx>
        <w:tc>
          <w:tcPr>
            <w:tcW w:w="970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7C56D94B" w14:textId="77777777" w:rsidR="00B963C9" w:rsidRPr="00A8269E" w:rsidRDefault="00B96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Verdana" w:hAnsi="Verdana" w:cs="Verdana"/>
                <w:b/>
                <w:bCs/>
                <w:i/>
                <w:iCs/>
                <w:sz w:val="24"/>
                <w:szCs w:val="24"/>
              </w:rPr>
            </w:pPr>
          </w:p>
          <w:p w14:paraId="2ADB07E3" w14:textId="77777777" w:rsidR="00B963C9" w:rsidRPr="00A8269E" w:rsidRDefault="00B96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Verdana" w:hAnsi="Verdana" w:cs="Verdana"/>
                <w:b/>
                <w:bCs/>
                <w:i/>
                <w:iCs/>
                <w:sz w:val="24"/>
                <w:szCs w:val="24"/>
              </w:rPr>
            </w:pPr>
            <w:r w:rsidRPr="00A8269E">
              <w:rPr>
                <w:rFonts w:ascii="Verdana" w:hAnsi="Verdana" w:cs="Verdana"/>
                <w:b/>
                <w:bCs/>
                <w:i/>
                <w:iCs/>
                <w:sz w:val="24"/>
                <w:szCs w:val="24"/>
              </w:rPr>
              <w:t xml:space="preserve">DICHIARAZIONE AIUTI “DE MINIMIS” </w:t>
            </w:r>
          </w:p>
          <w:p w14:paraId="2FCA49D6" w14:textId="77777777" w:rsidR="00B963C9" w:rsidRPr="00A8269E" w:rsidRDefault="00B96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Verdana" w:hAnsi="Verdana" w:cs="Verdana"/>
                <w:b/>
                <w:bCs/>
                <w:i/>
                <w:iCs/>
                <w:sz w:val="24"/>
                <w:szCs w:val="24"/>
              </w:rPr>
            </w:pPr>
            <w:r w:rsidRPr="00A8269E">
              <w:rPr>
                <w:rFonts w:ascii="Verdana" w:hAnsi="Verdana" w:cs="Verdana"/>
                <w:b/>
                <w:bCs/>
                <w:i/>
                <w:iCs/>
                <w:sz w:val="24"/>
                <w:szCs w:val="24"/>
              </w:rPr>
              <w:t>(Sostitutiva dell’atto di notorietà – art. 47 D.P.R. 28/12/2000 n. 445)</w:t>
            </w:r>
          </w:p>
          <w:p w14:paraId="7E7F5D52" w14:textId="77777777" w:rsidR="00B963C9" w:rsidRPr="00A8269E" w:rsidRDefault="00B96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Verdana" w:hAnsi="Verdana" w:cs="Verdana"/>
                <w:i/>
                <w:iCs/>
                <w:sz w:val="24"/>
                <w:szCs w:val="24"/>
              </w:rPr>
            </w:pPr>
          </w:p>
        </w:tc>
      </w:tr>
    </w:tbl>
    <w:p w14:paraId="717CA509" w14:textId="77777777" w:rsidR="00B963C9" w:rsidRPr="00A8269E" w:rsidRDefault="00B963C9">
      <w:pPr>
        <w:widowControl w:val="0"/>
        <w:autoSpaceDE w:val="0"/>
        <w:autoSpaceDN w:val="0"/>
        <w:adjustRightInd w:val="0"/>
        <w:spacing w:after="0" w:line="240" w:lineRule="auto"/>
        <w:ind w:left="505" w:right="-6" w:hanging="505"/>
        <w:jc w:val="right"/>
        <w:rPr>
          <w:rFonts w:ascii="Verdana" w:hAnsi="Verdana" w:cs="Verdana"/>
          <w:sz w:val="24"/>
          <w:szCs w:val="24"/>
        </w:rPr>
      </w:pPr>
    </w:p>
    <w:p w14:paraId="55D43258" w14:textId="77777777" w:rsidR="00B963C9" w:rsidRPr="00A8269E" w:rsidRDefault="00B963C9">
      <w:pPr>
        <w:widowControl w:val="0"/>
        <w:autoSpaceDE w:val="0"/>
        <w:autoSpaceDN w:val="0"/>
        <w:adjustRightInd w:val="0"/>
        <w:spacing w:after="0" w:line="240" w:lineRule="auto"/>
        <w:ind w:left="505" w:right="-6" w:hanging="505"/>
        <w:rPr>
          <w:rFonts w:ascii="Verdana" w:hAnsi="Verdana" w:cs="Verdana"/>
          <w:i/>
          <w:iCs/>
          <w:sz w:val="24"/>
          <w:szCs w:val="24"/>
        </w:rPr>
      </w:pPr>
    </w:p>
    <w:p w14:paraId="489C3F59" w14:textId="77777777" w:rsidR="00B963C9" w:rsidRPr="00A8269E" w:rsidRDefault="00B963C9">
      <w:pPr>
        <w:widowControl w:val="0"/>
        <w:autoSpaceDE w:val="0"/>
        <w:autoSpaceDN w:val="0"/>
        <w:adjustRightInd w:val="0"/>
        <w:spacing w:after="0" w:line="336" w:lineRule="auto"/>
        <w:ind w:right="-6"/>
        <w:jc w:val="both"/>
        <w:rPr>
          <w:rFonts w:ascii="Verdana" w:hAnsi="Verdana" w:cs="Verdana"/>
        </w:rPr>
      </w:pPr>
      <w:r w:rsidRPr="00A8269E">
        <w:rPr>
          <w:rFonts w:ascii="Verdana" w:hAnsi="Verdana" w:cs="Verdana"/>
        </w:rPr>
        <w:t xml:space="preserve">Il sottoscritto _______________________________________________, nato a _____________________________________ il _________________, residente in ______________________________________, in qualità di legale rappresentante dell’impresa _______________________________________________ con sede legale in ____________________________________________________________, in relazione all’avviso pubblico  ________________ che concede aiuti soggetti alla regola del “de minimis” di cui al Regolamento (CE) n. 1407/2013 del 18 dicembre 2013 pubblicato nella GUUE L 352/1 del 24/12/2013 </w:t>
      </w:r>
    </w:p>
    <w:p w14:paraId="2D3709F5" w14:textId="77777777" w:rsidR="00B963C9" w:rsidRPr="00A8269E" w:rsidRDefault="00B963C9">
      <w:pPr>
        <w:widowControl w:val="0"/>
        <w:autoSpaceDE w:val="0"/>
        <w:autoSpaceDN w:val="0"/>
        <w:adjustRightInd w:val="0"/>
        <w:spacing w:after="0" w:line="240" w:lineRule="auto"/>
        <w:ind w:right="-6"/>
        <w:rPr>
          <w:rFonts w:ascii="Verdana" w:hAnsi="Verdana" w:cs="Verdana"/>
        </w:rPr>
      </w:pPr>
    </w:p>
    <w:p w14:paraId="3385C090" w14:textId="77777777" w:rsidR="00A8269E" w:rsidRPr="00A8269E" w:rsidRDefault="00A8269E" w:rsidP="00A8269E">
      <w:pPr>
        <w:widowControl w:val="0"/>
        <w:autoSpaceDE w:val="0"/>
        <w:autoSpaceDN w:val="0"/>
        <w:adjustRightInd w:val="0"/>
        <w:spacing w:after="0" w:line="312" w:lineRule="auto"/>
        <w:ind w:right="-6"/>
        <w:jc w:val="both"/>
        <w:rPr>
          <w:rFonts w:ascii="Verdana" w:hAnsi="Verdana" w:cs="Verdana"/>
        </w:rPr>
      </w:pPr>
      <w:r w:rsidRPr="00A8269E">
        <w:rPr>
          <w:rFonts w:ascii="Verdana" w:hAnsi="Verdana" w:cs="Verdana"/>
          <w:b/>
        </w:rPr>
        <w:t>CONSAPEVOLE</w:t>
      </w:r>
      <w:r w:rsidRPr="00A8269E">
        <w:rPr>
          <w:rFonts w:ascii="Verdana" w:hAnsi="Verdana" w:cs="Verdana"/>
        </w:rPr>
        <w:t xml:space="preserve"> delle responsabilità anche penali assunte in caso di rilascio di dichiarazioni mendaci, formazione di atti falsi e loro uso, e della conseguente decadenza dai benefici concessi sulla base di una dichiarazione non veritiera, ai sensi degli articoli 75 e 76 del decreto del Presidente della Repubblica 28 dicembre 2000, n. 445 (Testo unico delle disposizioni legislative e regolamentari in materia di documentazione amministrativa),</w:t>
      </w:r>
    </w:p>
    <w:p w14:paraId="2D3935DF" w14:textId="77777777" w:rsidR="00B963C9" w:rsidRPr="00A8269E" w:rsidRDefault="00B963C9">
      <w:pPr>
        <w:widowControl w:val="0"/>
        <w:autoSpaceDE w:val="0"/>
        <w:autoSpaceDN w:val="0"/>
        <w:adjustRightInd w:val="0"/>
        <w:spacing w:after="0" w:line="240" w:lineRule="auto"/>
        <w:ind w:left="360" w:right="135"/>
        <w:jc w:val="center"/>
        <w:rPr>
          <w:rFonts w:ascii="Verdana" w:hAnsi="Verdana" w:cs="Verdana"/>
          <w:b/>
          <w:bCs/>
        </w:rPr>
      </w:pPr>
      <w:r w:rsidRPr="00A8269E">
        <w:rPr>
          <w:rFonts w:ascii="Verdana" w:hAnsi="Verdana" w:cs="Verdana"/>
          <w:b/>
          <w:bCs/>
        </w:rPr>
        <w:t>DICHIARA</w:t>
      </w:r>
    </w:p>
    <w:p w14:paraId="06D47286" w14:textId="77777777" w:rsidR="00B963C9" w:rsidRPr="00A8269E" w:rsidRDefault="00B963C9">
      <w:pPr>
        <w:widowControl w:val="0"/>
        <w:autoSpaceDE w:val="0"/>
        <w:autoSpaceDN w:val="0"/>
        <w:adjustRightInd w:val="0"/>
        <w:spacing w:after="0" w:line="240" w:lineRule="auto"/>
        <w:ind w:left="360" w:right="135"/>
        <w:jc w:val="center"/>
        <w:rPr>
          <w:rFonts w:ascii="Verdana" w:hAnsi="Verdana" w:cs="Verdana"/>
          <w:b/>
          <w:bCs/>
        </w:rPr>
      </w:pPr>
    </w:p>
    <w:p w14:paraId="1F3A2F3C" w14:textId="77777777" w:rsidR="00B963C9" w:rsidRPr="00A8269E" w:rsidRDefault="00B963C9">
      <w:pPr>
        <w:widowControl w:val="0"/>
        <w:autoSpaceDE w:val="0"/>
        <w:autoSpaceDN w:val="0"/>
        <w:adjustRightInd w:val="0"/>
        <w:spacing w:after="0" w:line="240" w:lineRule="auto"/>
        <w:ind w:left="360" w:right="135"/>
        <w:jc w:val="center"/>
        <w:rPr>
          <w:rFonts w:ascii="Verdana" w:hAnsi="Verdana" w:cs="Verdana"/>
          <w:b/>
          <w:bCs/>
        </w:rPr>
      </w:pPr>
      <w:r w:rsidRPr="00A8269E">
        <w:rPr>
          <w:rFonts w:ascii="Verdana" w:hAnsi="Verdana" w:cs="Verdana"/>
          <w:b/>
          <w:bCs/>
        </w:rPr>
        <w:t>Sezione A “attività non escluse”</w:t>
      </w:r>
    </w:p>
    <w:p w14:paraId="1632DF40" w14:textId="77777777" w:rsidR="00B963C9" w:rsidRPr="00A8269E" w:rsidRDefault="00B963C9">
      <w:pPr>
        <w:widowControl w:val="0"/>
        <w:autoSpaceDE w:val="0"/>
        <w:autoSpaceDN w:val="0"/>
        <w:adjustRightInd w:val="0"/>
        <w:spacing w:after="0" w:line="240" w:lineRule="auto"/>
        <w:ind w:right="-6"/>
        <w:jc w:val="center"/>
        <w:rPr>
          <w:rFonts w:ascii="Verdana" w:hAnsi="Verdana" w:cs="Verdana"/>
        </w:rPr>
      </w:pPr>
    </w:p>
    <w:p w14:paraId="38AB548C" w14:textId="77777777" w:rsidR="00B963C9" w:rsidRPr="00A8269E" w:rsidRDefault="00B963C9" w:rsidP="00B74A94">
      <w:pPr>
        <w:widowControl w:val="0"/>
        <w:numPr>
          <w:ilvl w:val="0"/>
          <w:numId w:val="13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312" w:lineRule="auto"/>
        <w:ind w:right="-6"/>
        <w:jc w:val="both"/>
        <w:rPr>
          <w:rFonts w:ascii="Verdana" w:hAnsi="Verdana" w:cs="Verdana"/>
        </w:rPr>
      </w:pPr>
      <w:r w:rsidRPr="00A8269E">
        <w:rPr>
          <w:rFonts w:ascii="Verdana" w:hAnsi="Verdana" w:cs="Verdana"/>
        </w:rPr>
        <w:t xml:space="preserve">1.a - Che l’impresa opera solo in settori commerciali ammissibili al finanziamento. </w:t>
      </w:r>
    </w:p>
    <w:p w14:paraId="1FD73E7A" w14:textId="77777777" w:rsidR="00B963C9" w:rsidRPr="00A8269E" w:rsidRDefault="00B963C9" w:rsidP="00B74A94">
      <w:pPr>
        <w:widowControl w:val="0"/>
        <w:numPr>
          <w:ilvl w:val="1"/>
          <w:numId w:val="13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312" w:lineRule="auto"/>
        <w:ind w:right="-6"/>
        <w:jc w:val="both"/>
        <w:rPr>
          <w:rFonts w:ascii="Verdana" w:hAnsi="Verdana" w:cs="Verdana"/>
          <w:i/>
          <w:iCs/>
        </w:rPr>
      </w:pPr>
      <w:r w:rsidRPr="00A8269E">
        <w:rPr>
          <w:rFonts w:ascii="Verdana" w:hAnsi="Verdana" w:cs="Verdana"/>
          <w:i/>
          <w:iCs/>
        </w:rPr>
        <w:t>OPPURE</w:t>
      </w:r>
    </w:p>
    <w:p w14:paraId="1F8489F7" w14:textId="77777777" w:rsidR="00B963C9" w:rsidRPr="00A8269E" w:rsidRDefault="00B963C9" w:rsidP="00B74A94">
      <w:pPr>
        <w:widowControl w:val="0"/>
        <w:numPr>
          <w:ilvl w:val="0"/>
          <w:numId w:val="13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312" w:lineRule="auto"/>
        <w:ind w:right="-6"/>
        <w:jc w:val="both"/>
        <w:rPr>
          <w:rFonts w:ascii="Verdana" w:hAnsi="Verdana" w:cs="Verdana"/>
        </w:rPr>
      </w:pPr>
      <w:r w:rsidRPr="00A8269E">
        <w:rPr>
          <w:rFonts w:ascii="Verdana" w:hAnsi="Verdana" w:cs="Verdana"/>
        </w:rPr>
        <w:t>1.b - Che l’impresa opera anche in settori esclusi, tuttavia disponendo di un sistema di separazione delle attività o distinzione dei costi, assicura che gli aiuti ricevuti a titolo di “de minimis” non finanzieranno attività escluse dal campo di applicazione.</w:t>
      </w:r>
    </w:p>
    <w:p w14:paraId="3AAD92AF" w14:textId="77777777" w:rsidR="00B963C9" w:rsidRPr="00A8269E" w:rsidRDefault="00B963C9" w:rsidP="00B74A94">
      <w:pPr>
        <w:widowControl w:val="0"/>
        <w:numPr>
          <w:ilvl w:val="1"/>
          <w:numId w:val="13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312" w:lineRule="auto"/>
        <w:ind w:right="-6"/>
        <w:jc w:val="both"/>
        <w:rPr>
          <w:rFonts w:ascii="Verdana" w:hAnsi="Verdana" w:cs="Verdana"/>
          <w:i/>
          <w:iCs/>
        </w:rPr>
      </w:pPr>
      <w:r w:rsidRPr="00A8269E">
        <w:rPr>
          <w:rFonts w:ascii="Verdana" w:hAnsi="Verdana" w:cs="Verdana"/>
          <w:i/>
          <w:iCs/>
        </w:rPr>
        <w:t>(barrare solo se pertinente)</w:t>
      </w:r>
    </w:p>
    <w:p w14:paraId="2FE12821" w14:textId="77777777" w:rsidR="00B963C9" w:rsidRPr="00A8269E" w:rsidRDefault="00B963C9" w:rsidP="00B74A94">
      <w:pPr>
        <w:widowControl w:val="0"/>
        <w:numPr>
          <w:ilvl w:val="0"/>
          <w:numId w:val="13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312" w:lineRule="auto"/>
        <w:ind w:right="-6"/>
        <w:jc w:val="both"/>
        <w:rPr>
          <w:rFonts w:ascii="Verdana" w:hAnsi="Verdana" w:cs="Verdana"/>
        </w:rPr>
      </w:pPr>
      <w:r w:rsidRPr="00A8269E">
        <w:rPr>
          <w:rFonts w:ascii="Verdana" w:hAnsi="Verdana" w:cs="Verdana"/>
        </w:rPr>
        <w:t>2. - Che l’impresa opera anche nel settore del trasporto di merci su strada per conto terzi, disponendo di un sistema di separazione delle attività o distinzione dei costi, assicura che gli aiuti ricevuti a titolo di “de minimis” non finanzieranno le diverse attività oltre i massimali pertinenti.</w:t>
      </w:r>
    </w:p>
    <w:p w14:paraId="6BCD4AAF" w14:textId="77777777" w:rsidR="00B963C9" w:rsidRPr="00A8269E" w:rsidRDefault="00B963C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right="-6"/>
        <w:jc w:val="both"/>
        <w:rPr>
          <w:rFonts w:ascii="Verdana" w:hAnsi="Verdana" w:cs="Verdana"/>
        </w:rPr>
      </w:pPr>
    </w:p>
    <w:p w14:paraId="3DB70D77" w14:textId="77777777" w:rsidR="00A8269E" w:rsidRPr="00A8269E" w:rsidRDefault="00A8269E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right="-6"/>
        <w:jc w:val="both"/>
        <w:rPr>
          <w:rFonts w:ascii="Verdana" w:hAnsi="Verdana" w:cs="Verdana"/>
        </w:rPr>
      </w:pPr>
    </w:p>
    <w:p w14:paraId="328C6BAB" w14:textId="77777777" w:rsidR="00A8269E" w:rsidRPr="00A8269E" w:rsidRDefault="00A8269E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right="-6"/>
        <w:jc w:val="both"/>
        <w:rPr>
          <w:rFonts w:ascii="Verdana" w:hAnsi="Verdana" w:cs="Verdana"/>
        </w:rPr>
      </w:pPr>
    </w:p>
    <w:p w14:paraId="500B4601" w14:textId="77777777" w:rsidR="00A8269E" w:rsidRPr="00A8269E" w:rsidRDefault="00A8269E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right="-6"/>
        <w:jc w:val="both"/>
        <w:rPr>
          <w:rFonts w:ascii="Verdana" w:hAnsi="Verdana" w:cs="Verdana"/>
        </w:rPr>
      </w:pPr>
    </w:p>
    <w:p w14:paraId="5B8967C2" w14:textId="77777777" w:rsidR="00B963C9" w:rsidRPr="00A8269E" w:rsidRDefault="00B963C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right="-6"/>
        <w:jc w:val="both"/>
        <w:rPr>
          <w:rFonts w:ascii="Verdana" w:hAnsi="Verdana" w:cs="Verdana"/>
        </w:rPr>
      </w:pPr>
    </w:p>
    <w:p w14:paraId="415E5DAF" w14:textId="77777777" w:rsidR="00B963C9" w:rsidRPr="00A8269E" w:rsidRDefault="00B963C9">
      <w:pPr>
        <w:widowControl w:val="0"/>
        <w:autoSpaceDE w:val="0"/>
        <w:autoSpaceDN w:val="0"/>
        <w:adjustRightInd w:val="0"/>
        <w:spacing w:after="0" w:line="240" w:lineRule="auto"/>
        <w:ind w:left="360" w:right="135"/>
        <w:jc w:val="center"/>
        <w:rPr>
          <w:rFonts w:ascii="Verdana" w:hAnsi="Verdana" w:cs="Verdana"/>
          <w:b/>
          <w:bCs/>
        </w:rPr>
      </w:pPr>
      <w:r w:rsidRPr="00A8269E">
        <w:rPr>
          <w:rFonts w:ascii="Verdana" w:hAnsi="Verdana" w:cs="Verdana"/>
          <w:b/>
          <w:bCs/>
        </w:rPr>
        <w:t>Sezione B “rispetto del massimale”</w:t>
      </w:r>
    </w:p>
    <w:p w14:paraId="5C3CE51B" w14:textId="77777777" w:rsidR="00B963C9" w:rsidRPr="00A8269E" w:rsidRDefault="00B963C9">
      <w:pPr>
        <w:widowControl w:val="0"/>
        <w:autoSpaceDE w:val="0"/>
        <w:autoSpaceDN w:val="0"/>
        <w:adjustRightInd w:val="0"/>
        <w:spacing w:after="0" w:line="240" w:lineRule="auto"/>
        <w:ind w:right="-6"/>
        <w:jc w:val="center"/>
        <w:rPr>
          <w:rFonts w:ascii="Verdana" w:hAnsi="Verdana" w:cs="Verdana"/>
        </w:rPr>
      </w:pPr>
    </w:p>
    <w:p w14:paraId="272E112E" w14:textId="77777777" w:rsidR="00B963C9" w:rsidRPr="00A8269E" w:rsidRDefault="00B963C9">
      <w:pPr>
        <w:widowControl w:val="0"/>
        <w:autoSpaceDE w:val="0"/>
        <w:autoSpaceDN w:val="0"/>
        <w:adjustRightInd w:val="0"/>
        <w:spacing w:after="0" w:line="312" w:lineRule="auto"/>
        <w:ind w:right="136"/>
        <w:jc w:val="both"/>
        <w:rPr>
          <w:rFonts w:ascii="Verdana" w:hAnsi="Verdana" w:cs="Verdana"/>
          <w:i/>
          <w:iCs/>
        </w:rPr>
      </w:pPr>
      <w:r w:rsidRPr="00A8269E">
        <w:rPr>
          <w:rFonts w:ascii="Verdana" w:hAnsi="Verdana" w:cs="Verdana"/>
          <w:i/>
          <w:iCs/>
        </w:rPr>
        <w:t xml:space="preserve">[Se l’impresa </w:t>
      </w:r>
      <w:r w:rsidRPr="00A8269E">
        <w:rPr>
          <w:rFonts w:ascii="Verdana" w:hAnsi="Verdana" w:cs="Verdana"/>
          <w:i/>
          <w:iCs/>
          <w:u w:val="single"/>
        </w:rPr>
        <w:t>non</w:t>
      </w:r>
      <w:r w:rsidRPr="00A8269E">
        <w:rPr>
          <w:rFonts w:ascii="Verdana" w:hAnsi="Verdana" w:cs="Verdana"/>
          <w:i/>
          <w:iCs/>
        </w:rPr>
        <w:t xml:space="preserve"> ha ricevuto nell’esercizio sociale corrente e nei due esercizi sociali precedenti aiuti “de minimis” compilare il paragrafo a); </w:t>
      </w:r>
    </w:p>
    <w:p w14:paraId="2D55D96B" w14:textId="77777777" w:rsidR="00B963C9" w:rsidRPr="00A8269E" w:rsidRDefault="00B963C9">
      <w:pPr>
        <w:widowControl w:val="0"/>
        <w:autoSpaceDE w:val="0"/>
        <w:autoSpaceDN w:val="0"/>
        <w:adjustRightInd w:val="0"/>
        <w:spacing w:after="0" w:line="312" w:lineRule="auto"/>
        <w:ind w:right="136"/>
        <w:jc w:val="both"/>
        <w:rPr>
          <w:rFonts w:ascii="Verdana" w:hAnsi="Verdana" w:cs="Verdana"/>
          <w:i/>
          <w:iCs/>
        </w:rPr>
      </w:pPr>
      <w:r w:rsidRPr="00A8269E">
        <w:rPr>
          <w:rFonts w:ascii="Verdana" w:hAnsi="Verdana" w:cs="Verdana"/>
          <w:i/>
          <w:iCs/>
        </w:rPr>
        <w:t xml:space="preserve">se l’impresa ha ricevuto nell’esercizio sociale corrente e nei due esercizi sociali precedenti aiuti “de minimis” compilare il paragrafo b); </w:t>
      </w:r>
    </w:p>
    <w:p w14:paraId="5182B131" w14:textId="77777777" w:rsidR="00B963C9" w:rsidRPr="00A8269E" w:rsidRDefault="00B963C9">
      <w:pPr>
        <w:widowControl w:val="0"/>
        <w:autoSpaceDE w:val="0"/>
        <w:autoSpaceDN w:val="0"/>
        <w:adjustRightInd w:val="0"/>
        <w:spacing w:after="0" w:line="312" w:lineRule="auto"/>
        <w:ind w:right="136"/>
        <w:jc w:val="both"/>
        <w:rPr>
          <w:rFonts w:ascii="Verdana" w:hAnsi="Verdana" w:cs="Verdana"/>
          <w:i/>
          <w:iCs/>
        </w:rPr>
      </w:pPr>
      <w:r w:rsidRPr="00A8269E">
        <w:rPr>
          <w:rFonts w:ascii="Verdana" w:hAnsi="Verdana" w:cs="Verdana"/>
          <w:i/>
          <w:iCs/>
        </w:rPr>
        <w:t xml:space="preserve">se l’impresa è stata coinvolta in processi di acquisizione/fusione e ha ricevuto nell’esercizio sociale corrente e nei due esercizi sociali precedenti aiuti “de minimis”, compilare lettera c); </w:t>
      </w:r>
    </w:p>
    <w:p w14:paraId="1DD47E0B" w14:textId="77777777" w:rsidR="00B963C9" w:rsidRPr="00A8269E" w:rsidRDefault="00B963C9">
      <w:pPr>
        <w:widowControl w:val="0"/>
        <w:autoSpaceDE w:val="0"/>
        <w:autoSpaceDN w:val="0"/>
        <w:adjustRightInd w:val="0"/>
        <w:spacing w:after="0" w:line="312" w:lineRule="auto"/>
        <w:ind w:right="136"/>
        <w:jc w:val="both"/>
        <w:rPr>
          <w:rFonts w:ascii="Verdana" w:hAnsi="Verdana" w:cs="Verdana"/>
          <w:i/>
          <w:iCs/>
        </w:rPr>
      </w:pPr>
      <w:r w:rsidRPr="00A8269E">
        <w:rPr>
          <w:rFonts w:ascii="Verdana" w:hAnsi="Verdana" w:cs="Verdana"/>
          <w:i/>
          <w:iCs/>
        </w:rPr>
        <w:t xml:space="preserve">se l’impresa, coinvolta in processi di scissione, ha ricevuto nell’esercizio sociale corrente e nei due esercizi sociali precedenti aiuti “de minimis”, compilare lettera d); </w:t>
      </w:r>
    </w:p>
    <w:p w14:paraId="7BF42C48" w14:textId="77777777" w:rsidR="00B963C9" w:rsidRPr="00A8269E" w:rsidRDefault="00B963C9">
      <w:pPr>
        <w:widowControl w:val="0"/>
        <w:autoSpaceDE w:val="0"/>
        <w:autoSpaceDN w:val="0"/>
        <w:adjustRightInd w:val="0"/>
        <w:spacing w:after="0" w:line="312" w:lineRule="auto"/>
        <w:ind w:right="136"/>
        <w:jc w:val="both"/>
        <w:rPr>
          <w:rFonts w:ascii="Verdana" w:hAnsi="Verdana" w:cs="Verdana"/>
        </w:rPr>
      </w:pPr>
      <w:r w:rsidRPr="00A8269E">
        <w:rPr>
          <w:rFonts w:ascii="Verdana" w:hAnsi="Verdana" w:cs="Verdana"/>
          <w:i/>
          <w:iCs/>
        </w:rPr>
        <w:t xml:space="preserve">se l’impresa è un fornitore di un SIEG – Servizio d’interesse economico generale – compilare </w:t>
      </w:r>
      <w:r w:rsidRPr="00A8269E">
        <w:rPr>
          <w:rFonts w:ascii="Verdana" w:hAnsi="Verdana" w:cs="Verdana"/>
          <w:i/>
          <w:iCs/>
          <w:u w:val="single"/>
        </w:rPr>
        <w:t>anche</w:t>
      </w:r>
      <w:r w:rsidRPr="00A8269E">
        <w:rPr>
          <w:rFonts w:ascii="Verdana" w:hAnsi="Verdana" w:cs="Verdana"/>
          <w:i/>
          <w:iCs/>
        </w:rPr>
        <w:t xml:space="preserve"> la lettera e)</w:t>
      </w:r>
      <w:r w:rsidRPr="00A8269E">
        <w:rPr>
          <w:rFonts w:ascii="Verdana" w:hAnsi="Verdana" w:cs="Verdana"/>
        </w:rPr>
        <w:t xml:space="preserve">. </w:t>
      </w:r>
    </w:p>
    <w:p w14:paraId="6153C083" w14:textId="77777777" w:rsidR="00B74A94" w:rsidRPr="00A8269E" w:rsidRDefault="00B74A94">
      <w:pPr>
        <w:widowControl w:val="0"/>
        <w:autoSpaceDE w:val="0"/>
        <w:autoSpaceDN w:val="0"/>
        <w:adjustRightInd w:val="0"/>
        <w:spacing w:after="0" w:line="312" w:lineRule="auto"/>
        <w:ind w:right="136"/>
        <w:jc w:val="both"/>
        <w:rPr>
          <w:rFonts w:ascii="Verdana" w:hAnsi="Verdana" w:cs="Verdana"/>
        </w:rPr>
      </w:pPr>
    </w:p>
    <w:p w14:paraId="650D5341" w14:textId="77777777" w:rsidR="00B963C9" w:rsidRPr="00A8269E" w:rsidRDefault="00B963C9">
      <w:pPr>
        <w:widowControl w:val="0"/>
        <w:autoSpaceDE w:val="0"/>
        <w:autoSpaceDN w:val="0"/>
        <w:adjustRightInd w:val="0"/>
        <w:spacing w:after="0" w:line="312" w:lineRule="auto"/>
        <w:ind w:right="136"/>
        <w:jc w:val="both"/>
        <w:rPr>
          <w:rFonts w:ascii="Verdana" w:hAnsi="Verdana" w:cs="Verdana"/>
          <w:i/>
          <w:iCs/>
        </w:rPr>
      </w:pPr>
      <w:r w:rsidRPr="00A8269E">
        <w:rPr>
          <w:rFonts w:ascii="Verdana" w:hAnsi="Verdana" w:cs="Verdana"/>
          <w:i/>
          <w:iCs/>
        </w:rPr>
        <w:t xml:space="preserve">Se l’impresa beneficiaria fa parte di “un’impresa unica” </w:t>
      </w:r>
      <w:r w:rsidR="0003184D" w:rsidRPr="00A8269E">
        <w:rPr>
          <w:rFonts w:ascii="Verdana" w:hAnsi="Verdana" w:cs="Verdana"/>
          <w:i/>
          <w:iCs/>
        </w:rPr>
        <w:t xml:space="preserve">- entità costituita da più imprese, </w:t>
      </w:r>
      <w:r w:rsidRPr="00A8269E">
        <w:rPr>
          <w:rFonts w:ascii="Verdana" w:hAnsi="Verdana" w:cs="Verdana"/>
          <w:i/>
          <w:iCs/>
        </w:rPr>
        <w:t xml:space="preserve">ai sensi di quanto previsto dall’art. 2, par. 2 Regolamento UE n. 1407/2013  </w:t>
      </w:r>
      <w:r w:rsidR="0003184D" w:rsidRPr="00A8269E">
        <w:rPr>
          <w:rFonts w:ascii="Verdana" w:hAnsi="Verdana" w:cs="Verdana"/>
          <w:i/>
          <w:iCs/>
        </w:rPr>
        <w:t xml:space="preserve">anche </w:t>
      </w:r>
      <w:r w:rsidRPr="00A8269E">
        <w:rPr>
          <w:rFonts w:ascii="Verdana" w:hAnsi="Verdana" w:cs="Verdana"/>
          <w:i/>
          <w:iCs/>
        </w:rPr>
        <w:t xml:space="preserve">legate tra di loro da uno dei vincoli descritti all’articolo 2359 oppure all’articolo 2341 bis, lettera a) del Codice Civile o nell’articolo 122 del Decreto Legislativo n.58 del 1998, questa parte della dichiarazione </w:t>
      </w:r>
      <w:r w:rsidRPr="00A8269E">
        <w:rPr>
          <w:rFonts w:ascii="Verdana" w:hAnsi="Verdana" w:cs="Verdana"/>
          <w:b/>
          <w:bCs/>
          <w:i/>
          <w:iCs/>
        </w:rPr>
        <w:t>deve riferirsi a tutti gli aiuti</w:t>
      </w:r>
      <w:r w:rsidRPr="00A8269E">
        <w:rPr>
          <w:rFonts w:ascii="Verdana" w:hAnsi="Verdana" w:cs="Verdana"/>
          <w:i/>
          <w:iCs/>
        </w:rPr>
        <w:t xml:space="preserve"> </w:t>
      </w:r>
      <w:r w:rsidRPr="00A8269E">
        <w:rPr>
          <w:rFonts w:ascii="Verdana" w:hAnsi="Verdana" w:cs="Verdana"/>
          <w:b/>
          <w:bCs/>
          <w:i/>
          <w:iCs/>
        </w:rPr>
        <w:t>de minimis ricevuti da tutte le imprese costituenti l’”impresa unica”</w:t>
      </w:r>
      <w:r w:rsidRPr="00A8269E">
        <w:rPr>
          <w:rFonts w:ascii="Verdana" w:hAnsi="Verdana" w:cs="Verdana"/>
          <w:i/>
          <w:iCs/>
        </w:rPr>
        <w:t>).</w:t>
      </w:r>
    </w:p>
    <w:p w14:paraId="4B3FD382" w14:textId="77777777" w:rsidR="00B963C9" w:rsidRPr="00A8269E" w:rsidRDefault="00B963C9">
      <w:pPr>
        <w:widowControl w:val="0"/>
        <w:autoSpaceDE w:val="0"/>
        <w:autoSpaceDN w:val="0"/>
        <w:adjustRightInd w:val="0"/>
        <w:spacing w:after="0" w:line="312" w:lineRule="auto"/>
        <w:ind w:right="136"/>
        <w:jc w:val="both"/>
        <w:rPr>
          <w:rFonts w:ascii="Verdana" w:hAnsi="Verdana" w:cs="Verdana"/>
          <w:i/>
          <w:iCs/>
        </w:rPr>
      </w:pPr>
    </w:p>
    <w:p w14:paraId="6AA1F578" w14:textId="6070CECB" w:rsidR="00B963C9" w:rsidRPr="00A8269E" w:rsidRDefault="00DD0FF8" w:rsidP="00B963C9">
      <w:pPr>
        <w:widowControl w:val="0"/>
        <w:autoSpaceDE w:val="0"/>
        <w:autoSpaceDN w:val="0"/>
        <w:adjustRightInd w:val="0"/>
        <w:spacing w:after="0" w:line="312" w:lineRule="auto"/>
        <w:ind w:right="136"/>
        <w:jc w:val="both"/>
        <w:rPr>
          <w:rFonts w:ascii="Verdana" w:hAnsi="Verdana" w:cs="Verdana"/>
          <w:i/>
          <w:i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63481D2E" wp14:editId="1D8DB54B">
                <wp:simplePos x="0" y="0"/>
                <wp:positionH relativeFrom="column">
                  <wp:posOffset>-51435</wp:posOffset>
                </wp:positionH>
                <wp:positionV relativeFrom="paragraph">
                  <wp:posOffset>153670</wp:posOffset>
                </wp:positionV>
                <wp:extent cx="6223000" cy="3784600"/>
                <wp:effectExtent l="0" t="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23000" cy="3784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850B46" id="Rectangle 2" o:spid="_x0000_s1026" style="position:absolute;margin-left:-4.05pt;margin-top:12.1pt;width:490pt;height:298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"/>
            </w:pict>
          </mc:Fallback>
        </mc:AlternateContent>
      </w:r>
      <w:r w:rsidR="00B963C9" w:rsidRPr="00A8269E">
        <w:rPr>
          <w:rFonts w:ascii="Verdana" w:hAnsi="Verdana" w:cs="Verdana"/>
          <w:i/>
          <w:iCs/>
        </w:rPr>
        <w:t xml:space="preserve"> </w:t>
      </w:r>
    </w:p>
    <w:p w14:paraId="6252F53A" w14:textId="77777777" w:rsidR="00B963C9" w:rsidRPr="00A8269E" w:rsidRDefault="00B963C9" w:rsidP="00B963C9">
      <w:pPr>
        <w:widowControl w:val="0"/>
        <w:autoSpaceDE w:val="0"/>
        <w:autoSpaceDN w:val="0"/>
        <w:adjustRightInd w:val="0"/>
        <w:spacing w:after="0" w:line="312" w:lineRule="auto"/>
        <w:ind w:right="136"/>
        <w:jc w:val="both"/>
        <w:rPr>
          <w:rFonts w:ascii="Verdana" w:hAnsi="Verdana" w:cs="Verdana"/>
          <w:i/>
          <w:iCs/>
        </w:rPr>
      </w:pPr>
      <w:r w:rsidRPr="00A8269E">
        <w:rPr>
          <w:rFonts w:ascii="Verdana" w:hAnsi="Verdana" w:cs="Verdana"/>
          <w:i/>
          <w:iCs/>
        </w:rPr>
        <w:t>Art. 2, par. 2 Regolamento n. 1407/2013</w:t>
      </w:r>
    </w:p>
    <w:p w14:paraId="23969CD8" w14:textId="77777777" w:rsidR="00B963C9" w:rsidRPr="00A8269E" w:rsidRDefault="00B963C9" w:rsidP="00B963C9">
      <w:pPr>
        <w:widowControl w:val="0"/>
        <w:autoSpaceDE w:val="0"/>
        <w:autoSpaceDN w:val="0"/>
        <w:adjustRightInd w:val="0"/>
        <w:spacing w:after="0" w:line="312" w:lineRule="auto"/>
        <w:ind w:right="136"/>
        <w:jc w:val="both"/>
        <w:rPr>
          <w:rFonts w:ascii="Verdana" w:hAnsi="Verdana" w:cs="Verdana"/>
          <w:i/>
          <w:iCs/>
        </w:rPr>
      </w:pPr>
    </w:p>
    <w:p w14:paraId="640BDE16" w14:textId="77777777" w:rsidR="00B963C9" w:rsidRPr="00A8269E" w:rsidRDefault="00B963C9" w:rsidP="00B963C9">
      <w:pPr>
        <w:widowControl w:val="0"/>
        <w:autoSpaceDE w:val="0"/>
        <w:autoSpaceDN w:val="0"/>
        <w:adjustRightInd w:val="0"/>
        <w:spacing w:after="0" w:line="312" w:lineRule="auto"/>
        <w:ind w:right="136"/>
        <w:jc w:val="both"/>
        <w:rPr>
          <w:rFonts w:ascii="Verdana" w:hAnsi="Verdana" w:cs="Verdana"/>
          <w:i/>
          <w:iCs/>
        </w:rPr>
      </w:pPr>
      <w:r w:rsidRPr="00A8269E">
        <w:rPr>
          <w:rFonts w:ascii="Verdana" w:hAnsi="Verdana" w:cs="Verdana"/>
          <w:i/>
          <w:iCs/>
        </w:rPr>
        <w:t>Ai fini del presente regolamento, s'intende per «impresa unica» l’insieme delle imprese fra le quali esiste almeno una delle relazioni seguenti:</w:t>
      </w:r>
    </w:p>
    <w:p w14:paraId="3653E71B" w14:textId="77777777" w:rsidR="00B963C9" w:rsidRPr="00A8269E" w:rsidRDefault="00B963C9" w:rsidP="00B963C9">
      <w:pPr>
        <w:widowControl w:val="0"/>
        <w:autoSpaceDE w:val="0"/>
        <w:autoSpaceDN w:val="0"/>
        <w:adjustRightInd w:val="0"/>
        <w:spacing w:after="0" w:line="312" w:lineRule="auto"/>
        <w:ind w:right="136"/>
        <w:jc w:val="both"/>
        <w:rPr>
          <w:rFonts w:ascii="Verdana" w:hAnsi="Verdana" w:cs="Verdana"/>
          <w:i/>
          <w:iCs/>
        </w:rPr>
      </w:pPr>
      <w:r w:rsidRPr="00A8269E">
        <w:rPr>
          <w:rFonts w:ascii="Verdana" w:hAnsi="Verdana" w:cs="Verdana"/>
          <w:i/>
          <w:iCs/>
        </w:rPr>
        <w:t>a)  un’impresa detiene la maggioranza dei diritti di voto degli azionisti o soci di un’altra impresa;</w:t>
      </w:r>
    </w:p>
    <w:p w14:paraId="4BD5CCFA" w14:textId="77777777" w:rsidR="00B963C9" w:rsidRPr="00A8269E" w:rsidRDefault="00B963C9" w:rsidP="00B963C9">
      <w:pPr>
        <w:widowControl w:val="0"/>
        <w:autoSpaceDE w:val="0"/>
        <w:autoSpaceDN w:val="0"/>
        <w:adjustRightInd w:val="0"/>
        <w:spacing w:after="0" w:line="312" w:lineRule="auto"/>
        <w:ind w:right="136"/>
        <w:jc w:val="both"/>
        <w:rPr>
          <w:rFonts w:ascii="Verdana" w:hAnsi="Verdana" w:cs="Verdana"/>
          <w:i/>
          <w:iCs/>
        </w:rPr>
      </w:pPr>
      <w:r w:rsidRPr="00A8269E">
        <w:rPr>
          <w:rFonts w:ascii="Verdana" w:hAnsi="Verdana" w:cs="Verdana"/>
          <w:i/>
          <w:iCs/>
        </w:rPr>
        <w:t>b) un’impresa ha il diritto di nominare o revocare la maggioranza dei membri del consiglio di amministrazione, direzione o sorveglianza di un’altra impresa;</w:t>
      </w:r>
    </w:p>
    <w:p w14:paraId="64256850" w14:textId="77777777" w:rsidR="00B963C9" w:rsidRPr="00A8269E" w:rsidRDefault="00B963C9" w:rsidP="00B963C9">
      <w:pPr>
        <w:widowControl w:val="0"/>
        <w:autoSpaceDE w:val="0"/>
        <w:autoSpaceDN w:val="0"/>
        <w:adjustRightInd w:val="0"/>
        <w:spacing w:after="0" w:line="312" w:lineRule="auto"/>
        <w:ind w:right="136"/>
        <w:jc w:val="both"/>
        <w:rPr>
          <w:rFonts w:ascii="Verdana" w:hAnsi="Verdana" w:cs="Verdana"/>
          <w:i/>
          <w:iCs/>
        </w:rPr>
      </w:pPr>
      <w:r w:rsidRPr="00A8269E">
        <w:rPr>
          <w:rFonts w:ascii="Verdana" w:hAnsi="Verdana" w:cs="Verdana"/>
          <w:i/>
          <w:iCs/>
        </w:rPr>
        <w:t>c) un’impresa ha il diritto di esercitare un’influenza dominante su un’altra impresa in virtù di un contratto concluso con quest’ultima oppure in virtù di una clausola dello statuto di quest’ultima;</w:t>
      </w:r>
    </w:p>
    <w:p w14:paraId="0A1FA892" w14:textId="77777777" w:rsidR="00B963C9" w:rsidRPr="00A8269E" w:rsidRDefault="00B963C9" w:rsidP="00B963C9">
      <w:pPr>
        <w:widowControl w:val="0"/>
        <w:autoSpaceDE w:val="0"/>
        <w:autoSpaceDN w:val="0"/>
        <w:adjustRightInd w:val="0"/>
        <w:spacing w:after="0" w:line="312" w:lineRule="auto"/>
        <w:ind w:right="136"/>
        <w:jc w:val="both"/>
        <w:rPr>
          <w:rFonts w:ascii="Verdana" w:hAnsi="Verdana" w:cs="Verdana"/>
          <w:i/>
          <w:iCs/>
        </w:rPr>
      </w:pPr>
      <w:r w:rsidRPr="00A8269E">
        <w:rPr>
          <w:rFonts w:ascii="Verdana" w:hAnsi="Verdana" w:cs="Verdana"/>
          <w:i/>
          <w:iCs/>
        </w:rPr>
        <w:t>d) un’impresa azionista o socia di un’altra impresa controlla da sola, in virtù di un accordo stipulato con altri azionisti o soci dell’altra impresa, la maggioranza dei diritti di voto degli azionisti o soci di quest’ultima.</w:t>
      </w:r>
    </w:p>
    <w:p w14:paraId="7B92A4E7" w14:textId="77777777" w:rsidR="00B963C9" w:rsidRPr="00A8269E" w:rsidRDefault="00B963C9" w:rsidP="00B963C9">
      <w:pPr>
        <w:widowControl w:val="0"/>
        <w:autoSpaceDE w:val="0"/>
        <w:autoSpaceDN w:val="0"/>
        <w:adjustRightInd w:val="0"/>
        <w:spacing w:after="0" w:line="312" w:lineRule="auto"/>
        <w:ind w:right="136"/>
        <w:jc w:val="both"/>
        <w:rPr>
          <w:rFonts w:ascii="Verdana" w:hAnsi="Verdana" w:cs="Verdana"/>
          <w:i/>
          <w:iCs/>
        </w:rPr>
      </w:pPr>
      <w:r w:rsidRPr="00A8269E">
        <w:rPr>
          <w:rFonts w:ascii="Verdana" w:hAnsi="Verdana" w:cs="Verdana"/>
          <w:i/>
          <w:iCs/>
        </w:rPr>
        <w:t>Le imprese fra le quali intercorre una delle relazioni di cui al primo comma, lettere da a) a d), per il tramite di una o più altre imprese sono anch’esse considerate un’impresa unica.</w:t>
      </w:r>
    </w:p>
    <w:p w14:paraId="43CD3724" w14:textId="77777777" w:rsidR="00B963C9" w:rsidRPr="00A8269E" w:rsidRDefault="00B963C9">
      <w:pPr>
        <w:widowControl w:val="0"/>
        <w:autoSpaceDE w:val="0"/>
        <w:autoSpaceDN w:val="0"/>
        <w:adjustRightInd w:val="0"/>
        <w:spacing w:after="0" w:line="312" w:lineRule="auto"/>
        <w:ind w:right="136"/>
        <w:jc w:val="both"/>
        <w:rPr>
          <w:rFonts w:ascii="Verdana" w:hAnsi="Verdana" w:cs="Verdana"/>
          <w:i/>
          <w:iCs/>
        </w:rPr>
      </w:pPr>
    </w:p>
    <w:p w14:paraId="32C9386B" w14:textId="77777777" w:rsidR="00A8269E" w:rsidRPr="00A8269E" w:rsidRDefault="00A8269E">
      <w:pPr>
        <w:widowControl w:val="0"/>
        <w:autoSpaceDE w:val="0"/>
        <w:autoSpaceDN w:val="0"/>
        <w:adjustRightInd w:val="0"/>
        <w:spacing w:after="0" w:line="312" w:lineRule="auto"/>
        <w:ind w:right="136"/>
        <w:jc w:val="both"/>
        <w:rPr>
          <w:rFonts w:ascii="Verdana" w:hAnsi="Verdana" w:cs="Verdana"/>
          <w:i/>
          <w:iCs/>
        </w:rPr>
      </w:pPr>
    </w:p>
    <w:p w14:paraId="6C8640A1" w14:textId="77777777" w:rsidR="00A8269E" w:rsidRPr="00A8269E" w:rsidRDefault="00A8269E">
      <w:pPr>
        <w:widowControl w:val="0"/>
        <w:autoSpaceDE w:val="0"/>
        <w:autoSpaceDN w:val="0"/>
        <w:adjustRightInd w:val="0"/>
        <w:spacing w:after="0" w:line="312" w:lineRule="auto"/>
        <w:ind w:right="136"/>
        <w:jc w:val="both"/>
        <w:rPr>
          <w:rFonts w:ascii="Verdana" w:hAnsi="Verdana" w:cs="Verdana"/>
          <w:i/>
          <w:iCs/>
        </w:rPr>
      </w:pPr>
    </w:p>
    <w:p w14:paraId="756A3F92" w14:textId="77777777" w:rsidR="00A8269E" w:rsidRPr="00A8269E" w:rsidRDefault="00A8269E">
      <w:pPr>
        <w:widowControl w:val="0"/>
        <w:autoSpaceDE w:val="0"/>
        <w:autoSpaceDN w:val="0"/>
        <w:adjustRightInd w:val="0"/>
        <w:spacing w:after="0" w:line="312" w:lineRule="auto"/>
        <w:ind w:right="136"/>
        <w:jc w:val="both"/>
        <w:rPr>
          <w:rFonts w:ascii="Verdana" w:hAnsi="Verdana" w:cs="Verdana"/>
          <w:i/>
          <w:iCs/>
        </w:rPr>
      </w:pPr>
    </w:p>
    <w:p w14:paraId="0815B137" w14:textId="77777777" w:rsidR="00B23B64" w:rsidRPr="00A8269E" w:rsidRDefault="00B23B64" w:rsidP="00B23B64">
      <w:pPr>
        <w:widowControl w:val="0"/>
        <w:autoSpaceDE w:val="0"/>
        <w:autoSpaceDN w:val="0"/>
        <w:adjustRightInd w:val="0"/>
        <w:spacing w:after="0" w:line="312" w:lineRule="auto"/>
        <w:ind w:right="136"/>
        <w:jc w:val="both"/>
        <w:rPr>
          <w:rFonts w:ascii="Verdana" w:hAnsi="Verdana" w:cs="Verdana"/>
        </w:rPr>
      </w:pPr>
      <w:r w:rsidRPr="00A8269E">
        <w:rPr>
          <w:rFonts w:ascii="Verdana" w:hAnsi="Verdana" w:cs="Verdana"/>
        </w:rPr>
        <w:t xml:space="preserve">Relativamente alla situazione societaria si riporta la situazione in cui si trova l’impresa </w:t>
      </w:r>
      <w:r w:rsidRPr="00A8269E">
        <w:rPr>
          <w:rFonts w:ascii="Verdana" w:hAnsi="Verdana" w:cs="Verdana"/>
        </w:rPr>
        <w:lastRenderedPageBreak/>
        <w:t>richiedente alla data di presentazione della domanda</w:t>
      </w:r>
    </w:p>
    <w:p w14:paraId="433C311E" w14:textId="77777777" w:rsidR="00B23B64" w:rsidRPr="00A8269E" w:rsidRDefault="00B23B64" w:rsidP="00B23B64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312" w:lineRule="auto"/>
        <w:ind w:right="136"/>
        <w:jc w:val="both"/>
        <w:rPr>
          <w:rFonts w:ascii="Verdana" w:hAnsi="Verdana" w:cs="Verdana"/>
          <w:i/>
          <w:iCs/>
        </w:rPr>
      </w:pPr>
      <w:r w:rsidRPr="00A8269E">
        <w:rPr>
          <w:rFonts w:ascii="Verdana" w:hAnsi="Verdana" w:cs="Verdana"/>
          <w:i/>
          <w:iCs/>
        </w:rPr>
        <w:t xml:space="preserve">l’impresa è autonoma </w:t>
      </w:r>
      <w:r w:rsidRPr="00A8269E">
        <w:rPr>
          <w:rFonts w:ascii="Verdana" w:hAnsi="Verdana" w:cs="Verdana"/>
          <w:i/>
          <w:iCs/>
        </w:rPr>
        <w:tab/>
      </w:r>
    </w:p>
    <w:p w14:paraId="77353731" w14:textId="77777777" w:rsidR="00B23B64" w:rsidRPr="00A8269E" w:rsidRDefault="00B23B64" w:rsidP="00B23B64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312" w:lineRule="auto"/>
        <w:ind w:right="136"/>
        <w:jc w:val="both"/>
        <w:rPr>
          <w:rFonts w:ascii="Verdana" w:hAnsi="Verdana" w:cs="Verdana"/>
          <w:i/>
          <w:iCs/>
        </w:rPr>
      </w:pPr>
      <w:r w:rsidRPr="00A8269E">
        <w:rPr>
          <w:rFonts w:ascii="Verdana" w:hAnsi="Verdana" w:cs="Verdana"/>
          <w:i/>
          <w:iCs/>
        </w:rPr>
        <w:t xml:space="preserve">l’impresa presenta legami di associazione </w:t>
      </w:r>
    </w:p>
    <w:p w14:paraId="4F935733" w14:textId="77777777" w:rsidR="00B23B64" w:rsidRPr="00A8269E" w:rsidRDefault="00B23B64" w:rsidP="00B23B64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312" w:lineRule="auto"/>
        <w:ind w:right="136"/>
        <w:jc w:val="both"/>
        <w:rPr>
          <w:rFonts w:ascii="Verdana" w:hAnsi="Verdana" w:cs="Verdana"/>
          <w:i/>
          <w:iCs/>
        </w:rPr>
      </w:pPr>
      <w:r w:rsidRPr="00A8269E">
        <w:rPr>
          <w:rFonts w:ascii="Verdana" w:hAnsi="Verdana" w:cs="Verdana"/>
          <w:i/>
          <w:iCs/>
        </w:rPr>
        <w:t>l’impresa presenta legami di collegamento</w:t>
      </w:r>
    </w:p>
    <w:p w14:paraId="628517DE" w14:textId="77777777" w:rsidR="00B23B64" w:rsidRPr="00A8269E" w:rsidRDefault="00B23B64" w:rsidP="00B23B64">
      <w:pPr>
        <w:widowControl w:val="0"/>
        <w:autoSpaceDE w:val="0"/>
        <w:autoSpaceDN w:val="0"/>
        <w:adjustRightInd w:val="0"/>
        <w:spacing w:after="0" w:line="312" w:lineRule="auto"/>
        <w:ind w:right="136"/>
        <w:jc w:val="both"/>
        <w:rPr>
          <w:rFonts w:ascii="Verdana" w:hAnsi="Verdana" w:cs="Verdana"/>
          <w:i/>
          <w:iCs/>
        </w:rPr>
      </w:pPr>
    </w:p>
    <w:p w14:paraId="26F17F69" w14:textId="77777777" w:rsidR="00B23B64" w:rsidRPr="00A8269E" w:rsidRDefault="00B23B64" w:rsidP="00B23B64">
      <w:pPr>
        <w:widowControl w:val="0"/>
        <w:autoSpaceDE w:val="0"/>
        <w:autoSpaceDN w:val="0"/>
        <w:adjustRightInd w:val="0"/>
        <w:spacing w:after="0" w:line="312" w:lineRule="auto"/>
        <w:ind w:right="136"/>
        <w:jc w:val="both"/>
        <w:rPr>
          <w:rFonts w:ascii="Verdana" w:hAnsi="Verdana" w:cs="Verdana"/>
          <w:i/>
          <w:iCs/>
        </w:rPr>
      </w:pPr>
    </w:p>
    <w:p w14:paraId="19B197DE" w14:textId="77777777" w:rsidR="00B23B64" w:rsidRPr="00A8269E" w:rsidRDefault="00B23B64" w:rsidP="00B23B64">
      <w:pPr>
        <w:widowControl w:val="0"/>
        <w:autoSpaceDE w:val="0"/>
        <w:autoSpaceDN w:val="0"/>
        <w:adjustRightInd w:val="0"/>
        <w:spacing w:after="0" w:line="312" w:lineRule="auto"/>
        <w:ind w:right="136"/>
        <w:jc w:val="both"/>
        <w:rPr>
          <w:rFonts w:ascii="Verdana" w:hAnsi="Verdana" w:cs="Verdana"/>
          <w:i/>
          <w:iCs/>
          <w:sz w:val="16"/>
          <w:szCs w:val="16"/>
        </w:rPr>
      </w:pPr>
      <w:r w:rsidRPr="00A8269E">
        <w:rPr>
          <w:rFonts w:ascii="Verdana" w:hAnsi="Verdana" w:cs="Verdana"/>
          <w:i/>
          <w:iCs/>
        </w:rPr>
        <w:t xml:space="preserve">Compagine sociale </w:t>
      </w:r>
    </w:p>
    <w:tbl>
      <w:tblPr>
        <w:tblStyle w:val="Grigliatabella"/>
        <w:tblW w:w="0" w:type="auto"/>
        <w:tblLook w:val="00A0" w:firstRow="1" w:lastRow="0" w:firstColumn="1" w:lastColumn="0" w:noHBand="0" w:noVBand="0"/>
      </w:tblPr>
      <w:tblGrid>
        <w:gridCol w:w="6581"/>
        <w:gridCol w:w="1673"/>
        <w:gridCol w:w="1368"/>
      </w:tblGrid>
      <w:tr w:rsidR="00B23B64" w:rsidRPr="00A8269E" w14:paraId="6175C1A7" w14:textId="77777777" w:rsidTr="00B23B64">
        <w:tc>
          <w:tcPr>
            <w:tcW w:w="6771" w:type="dxa"/>
          </w:tcPr>
          <w:p w14:paraId="4D1BE661" w14:textId="77777777" w:rsidR="00B23B64" w:rsidRPr="00A8269E" w:rsidRDefault="00B23B64" w:rsidP="00B23B6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136"/>
              <w:jc w:val="center"/>
              <w:rPr>
                <w:rFonts w:ascii="Verdana" w:hAnsi="Verdana" w:cs="Verdana"/>
                <w:iCs/>
                <w:sz w:val="18"/>
                <w:szCs w:val="18"/>
              </w:rPr>
            </w:pPr>
            <w:r w:rsidRPr="00A8269E">
              <w:rPr>
                <w:rFonts w:ascii="Verdana" w:hAnsi="Verdana" w:cs="Verdana"/>
                <w:iCs/>
                <w:sz w:val="18"/>
                <w:szCs w:val="18"/>
              </w:rPr>
              <w:t>Socio</w:t>
            </w:r>
          </w:p>
          <w:p w14:paraId="4262030F" w14:textId="77777777" w:rsidR="00B23B64" w:rsidRPr="00A8269E" w:rsidRDefault="00B23B64" w:rsidP="00B23B6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136"/>
              <w:jc w:val="center"/>
              <w:rPr>
                <w:rFonts w:ascii="Verdana" w:hAnsi="Verdana" w:cs="Verdana"/>
                <w:iCs/>
                <w:sz w:val="18"/>
                <w:szCs w:val="18"/>
              </w:rPr>
            </w:pPr>
            <w:r w:rsidRPr="00A8269E">
              <w:rPr>
                <w:rFonts w:ascii="Verdana" w:hAnsi="Verdana" w:cs="Verdana"/>
                <w:iCs/>
                <w:sz w:val="18"/>
                <w:szCs w:val="18"/>
              </w:rPr>
              <w:t>(cognome e nome / ragione sociale / denominazione ente)</w:t>
            </w:r>
          </w:p>
        </w:tc>
        <w:tc>
          <w:tcPr>
            <w:tcW w:w="1701" w:type="dxa"/>
          </w:tcPr>
          <w:p w14:paraId="451C3EE6" w14:textId="77777777" w:rsidR="00B23B64" w:rsidRPr="00A8269E" w:rsidRDefault="00B23B64" w:rsidP="00B23B6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136"/>
              <w:jc w:val="center"/>
              <w:rPr>
                <w:rFonts w:ascii="Verdana" w:hAnsi="Verdana" w:cs="Verdana"/>
                <w:iCs/>
                <w:sz w:val="18"/>
                <w:szCs w:val="18"/>
              </w:rPr>
            </w:pPr>
            <w:r w:rsidRPr="00A8269E">
              <w:rPr>
                <w:rFonts w:ascii="Verdana" w:hAnsi="Verdana" w:cs="Verdana"/>
                <w:iCs/>
                <w:sz w:val="18"/>
                <w:szCs w:val="18"/>
              </w:rPr>
              <w:t>Codice Fiscale</w:t>
            </w:r>
          </w:p>
        </w:tc>
        <w:tc>
          <w:tcPr>
            <w:tcW w:w="1376" w:type="dxa"/>
          </w:tcPr>
          <w:p w14:paraId="67A5DF56" w14:textId="77777777" w:rsidR="00B23B64" w:rsidRPr="00A8269E" w:rsidRDefault="00B23B64" w:rsidP="00B23B6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136"/>
              <w:jc w:val="center"/>
              <w:rPr>
                <w:rFonts w:ascii="Verdana" w:hAnsi="Verdana" w:cs="Verdana"/>
                <w:iCs/>
                <w:sz w:val="18"/>
                <w:szCs w:val="18"/>
              </w:rPr>
            </w:pPr>
            <w:r w:rsidRPr="00A8269E">
              <w:rPr>
                <w:rFonts w:ascii="Verdana" w:hAnsi="Verdana" w:cs="Verdana"/>
                <w:iCs/>
                <w:sz w:val="18"/>
                <w:szCs w:val="18"/>
              </w:rPr>
              <w:t>Quota detenuta %</w:t>
            </w:r>
          </w:p>
        </w:tc>
      </w:tr>
      <w:tr w:rsidR="00B23B64" w:rsidRPr="00A8269E" w14:paraId="2215FD56" w14:textId="77777777" w:rsidTr="00B23B64">
        <w:tc>
          <w:tcPr>
            <w:tcW w:w="6771" w:type="dxa"/>
          </w:tcPr>
          <w:p w14:paraId="7D931495" w14:textId="77777777" w:rsidR="00B23B64" w:rsidRPr="00A8269E" w:rsidRDefault="00B23B64" w:rsidP="00B23B6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136"/>
              <w:jc w:val="both"/>
              <w:rPr>
                <w:rFonts w:ascii="Verdana" w:hAnsi="Verdana" w:cs="Verdana"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0E898E12" w14:textId="77777777" w:rsidR="00B23B64" w:rsidRPr="00A8269E" w:rsidRDefault="00B23B64" w:rsidP="00B23B6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136"/>
              <w:jc w:val="both"/>
              <w:rPr>
                <w:rFonts w:ascii="Verdana" w:hAnsi="Verdana" w:cs="Verdana"/>
                <w:i/>
                <w:iCs/>
                <w:sz w:val="22"/>
                <w:szCs w:val="22"/>
              </w:rPr>
            </w:pPr>
          </w:p>
        </w:tc>
        <w:tc>
          <w:tcPr>
            <w:tcW w:w="1376" w:type="dxa"/>
          </w:tcPr>
          <w:p w14:paraId="4E1BF86B" w14:textId="77777777" w:rsidR="00B23B64" w:rsidRPr="00A8269E" w:rsidRDefault="00B23B64" w:rsidP="00B23B6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136"/>
              <w:jc w:val="both"/>
              <w:rPr>
                <w:rFonts w:ascii="Verdana" w:hAnsi="Verdana" w:cs="Verdana"/>
                <w:i/>
                <w:iCs/>
                <w:sz w:val="22"/>
                <w:szCs w:val="22"/>
              </w:rPr>
            </w:pPr>
          </w:p>
        </w:tc>
      </w:tr>
      <w:tr w:rsidR="00B23B64" w:rsidRPr="00A8269E" w14:paraId="75E2A933" w14:textId="77777777" w:rsidTr="00B23B64">
        <w:tc>
          <w:tcPr>
            <w:tcW w:w="6771" w:type="dxa"/>
          </w:tcPr>
          <w:p w14:paraId="40A48543" w14:textId="77777777" w:rsidR="00B23B64" w:rsidRPr="00A8269E" w:rsidRDefault="00B23B64" w:rsidP="00B23B6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136"/>
              <w:jc w:val="both"/>
              <w:rPr>
                <w:rFonts w:ascii="Verdana" w:hAnsi="Verdana" w:cs="Verdana"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02993DF3" w14:textId="77777777" w:rsidR="00B23B64" w:rsidRPr="00A8269E" w:rsidRDefault="00B23B64" w:rsidP="00B23B6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136"/>
              <w:jc w:val="both"/>
              <w:rPr>
                <w:rFonts w:ascii="Verdana" w:hAnsi="Verdana" w:cs="Verdana"/>
                <w:i/>
                <w:iCs/>
                <w:sz w:val="22"/>
                <w:szCs w:val="22"/>
              </w:rPr>
            </w:pPr>
          </w:p>
        </w:tc>
        <w:tc>
          <w:tcPr>
            <w:tcW w:w="1376" w:type="dxa"/>
          </w:tcPr>
          <w:p w14:paraId="4BEA4840" w14:textId="77777777" w:rsidR="00B23B64" w:rsidRPr="00A8269E" w:rsidRDefault="00B23B64" w:rsidP="00B23B6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136"/>
              <w:jc w:val="both"/>
              <w:rPr>
                <w:rFonts w:ascii="Verdana" w:hAnsi="Verdana" w:cs="Verdana"/>
                <w:i/>
                <w:iCs/>
                <w:sz w:val="22"/>
                <w:szCs w:val="22"/>
              </w:rPr>
            </w:pPr>
          </w:p>
        </w:tc>
      </w:tr>
      <w:tr w:rsidR="00B23B64" w:rsidRPr="00A8269E" w14:paraId="65E49A35" w14:textId="77777777" w:rsidTr="00B23B64">
        <w:tc>
          <w:tcPr>
            <w:tcW w:w="6771" w:type="dxa"/>
          </w:tcPr>
          <w:p w14:paraId="1381F43A" w14:textId="77777777" w:rsidR="00B23B64" w:rsidRPr="00A8269E" w:rsidRDefault="00B23B64" w:rsidP="00B23B6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136"/>
              <w:jc w:val="both"/>
              <w:rPr>
                <w:rFonts w:ascii="Verdana" w:hAnsi="Verdana" w:cs="Verdana"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7B8321B8" w14:textId="77777777" w:rsidR="00B23B64" w:rsidRPr="00A8269E" w:rsidRDefault="00B23B64" w:rsidP="00B23B6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136"/>
              <w:jc w:val="both"/>
              <w:rPr>
                <w:rFonts w:ascii="Verdana" w:hAnsi="Verdana" w:cs="Verdana"/>
                <w:i/>
                <w:iCs/>
                <w:sz w:val="22"/>
                <w:szCs w:val="22"/>
              </w:rPr>
            </w:pPr>
          </w:p>
        </w:tc>
        <w:tc>
          <w:tcPr>
            <w:tcW w:w="1376" w:type="dxa"/>
          </w:tcPr>
          <w:p w14:paraId="70B18913" w14:textId="77777777" w:rsidR="00B23B64" w:rsidRPr="00A8269E" w:rsidRDefault="00B23B64" w:rsidP="00B23B6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136"/>
              <w:jc w:val="both"/>
              <w:rPr>
                <w:rFonts w:ascii="Verdana" w:hAnsi="Verdana" w:cs="Verdana"/>
                <w:i/>
                <w:iCs/>
                <w:sz w:val="22"/>
                <w:szCs w:val="22"/>
              </w:rPr>
            </w:pPr>
          </w:p>
        </w:tc>
      </w:tr>
      <w:tr w:rsidR="00B23B64" w:rsidRPr="00A8269E" w14:paraId="4F16D0C1" w14:textId="77777777" w:rsidTr="00B23B64">
        <w:tc>
          <w:tcPr>
            <w:tcW w:w="6771" w:type="dxa"/>
          </w:tcPr>
          <w:p w14:paraId="0DFCCA49" w14:textId="77777777" w:rsidR="00B23B64" w:rsidRPr="00A8269E" w:rsidRDefault="00B23B64" w:rsidP="00B23B6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136"/>
              <w:jc w:val="both"/>
              <w:rPr>
                <w:rFonts w:ascii="Verdana" w:hAnsi="Verdana" w:cs="Verdana"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35E8FCA1" w14:textId="77777777" w:rsidR="00B23B64" w:rsidRPr="00A8269E" w:rsidRDefault="00B23B64" w:rsidP="00B23B6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136"/>
              <w:jc w:val="both"/>
              <w:rPr>
                <w:rFonts w:ascii="Verdana" w:hAnsi="Verdana" w:cs="Verdana"/>
                <w:i/>
                <w:iCs/>
                <w:sz w:val="22"/>
                <w:szCs w:val="22"/>
              </w:rPr>
            </w:pPr>
          </w:p>
        </w:tc>
        <w:tc>
          <w:tcPr>
            <w:tcW w:w="1376" w:type="dxa"/>
          </w:tcPr>
          <w:p w14:paraId="46308979" w14:textId="77777777" w:rsidR="00B23B64" w:rsidRPr="00A8269E" w:rsidRDefault="00B23B64" w:rsidP="00B23B6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136"/>
              <w:jc w:val="both"/>
              <w:rPr>
                <w:rFonts w:ascii="Verdana" w:hAnsi="Verdana" w:cs="Verdana"/>
                <w:i/>
                <w:iCs/>
                <w:sz w:val="22"/>
                <w:szCs w:val="22"/>
              </w:rPr>
            </w:pPr>
          </w:p>
        </w:tc>
      </w:tr>
      <w:tr w:rsidR="00B23B64" w:rsidRPr="00A8269E" w14:paraId="7CCCFAD6" w14:textId="77777777" w:rsidTr="00B23B64">
        <w:tc>
          <w:tcPr>
            <w:tcW w:w="6771" w:type="dxa"/>
          </w:tcPr>
          <w:p w14:paraId="3953683C" w14:textId="77777777" w:rsidR="00B23B64" w:rsidRPr="00A8269E" w:rsidRDefault="00B23B64" w:rsidP="00B23B6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136"/>
              <w:jc w:val="both"/>
              <w:rPr>
                <w:rFonts w:ascii="Verdana" w:hAnsi="Verdana" w:cs="Verdana"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4FD2A3C2" w14:textId="77777777" w:rsidR="00B23B64" w:rsidRPr="00A8269E" w:rsidRDefault="00B23B64" w:rsidP="00B23B6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136"/>
              <w:jc w:val="both"/>
              <w:rPr>
                <w:rFonts w:ascii="Verdana" w:hAnsi="Verdana" w:cs="Verdana"/>
                <w:i/>
                <w:iCs/>
                <w:sz w:val="22"/>
                <w:szCs w:val="22"/>
              </w:rPr>
            </w:pPr>
          </w:p>
        </w:tc>
        <w:tc>
          <w:tcPr>
            <w:tcW w:w="1376" w:type="dxa"/>
          </w:tcPr>
          <w:p w14:paraId="5EE11AC6" w14:textId="77777777" w:rsidR="00B23B64" w:rsidRPr="00A8269E" w:rsidRDefault="00B23B64" w:rsidP="00B23B6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136"/>
              <w:jc w:val="both"/>
              <w:rPr>
                <w:rFonts w:ascii="Verdana" w:hAnsi="Verdana" w:cs="Verdana"/>
                <w:i/>
                <w:iCs/>
                <w:sz w:val="22"/>
                <w:szCs w:val="22"/>
              </w:rPr>
            </w:pPr>
          </w:p>
        </w:tc>
      </w:tr>
    </w:tbl>
    <w:p w14:paraId="5EBFECEF" w14:textId="77777777" w:rsidR="00B23B64" w:rsidRPr="00A8269E" w:rsidRDefault="00B23B64" w:rsidP="00B23B64">
      <w:pPr>
        <w:widowControl w:val="0"/>
        <w:autoSpaceDE w:val="0"/>
        <w:autoSpaceDN w:val="0"/>
        <w:adjustRightInd w:val="0"/>
        <w:spacing w:after="0" w:line="312" w:lineRule="auto"/>
        <w:ind w:right="136"/>
        <w:jc w:val="both"/>
        <w:rPr>
          <w:rFonts w:ascii="Verdana" w:hAnsi="Verdana" w:cs="Verdana"/>
          <w:i/>
          <w:iCs/>
        </w:rPr>
      </w:pPr>
    </w:p>
    <w:p w14:paraId="03F17D25" w14:textId="77777777" w:rsidR="00B23B64" w:rsidRPr="00A8269E" w:rsidRDefault="00B23B64" w:rsidP="00B23B64">
      <w:pPr>
        <w:widowControl w:val="0"/>
        <w:autoSpaceDE w:val="0"/>
        <w:autoSpaceDN w:val="0"/>
        <w:adjustRightInd w:val="0"/>
        <w:spacing w:after="0" w:line="312" w:lineRule="auto"/>
        <w:ind w:right="136"/>
        <w:jc w:val="both"/>
        <w:rPr>
          <w:rFonts w:ascii="Verdana" w:hAnsi="Verdana" w:cs="Verdana"/>
          <w:i/>
          <w:iCs/>
        </w:rPr>
      </w:pPr>
      <w:r w:rsidRPr="00A8269E">
        <w:rPr>
          <w:rFonts w:ascii="Verdana" w:hAnsi="Verdana" w:cs="Verdana"/>
          <w:i/>
          <w:iCs/>
        </w:rPr>
        <w:tab/>
      </w:r>
    </w:p>
    <w:p w14:paraId="625AB2A1" w14:textId="77777777" w:rsidR="00B23B64" w:rsidRPr="00A8269E" w:rsidRDefault="00B23B64" w:rsidP="00B23B64">
      <w:pPr>
        <w:widowControl w:val="0"/>
        <w:autoSpaceDE w:val="0"/>
        <w:autoSpaceDN w:val="0"/>
        <w:adjustRightInd w:val="0"/>
        <w:spacing w:after="0" w:line="312" w:lineRule="auto"/>
        <w:ind w:right="136"/>
        <w:jc w:val="both"/>
        <w:rPr>
          <w:rFonts w:ascii="Verdana" w:hAnsi="Verdana" w:cs="Verdana"/>
          <w:i/>
          <w:iCs/>
        </w:rPr>
      </w:pPr>
      <w:r w:rsidRPr="00A8269E">
        <w:rPr>
          <w:rFonts w:ascii="Verdana" w:hAnsi="Verdana" w:cs="Verdana"/>
          <w:i/>
          <w:iCs/>
        </w:rPr>
        <w:t>Imprese collegate</w:t>
      </w:r>
      <w:r w:rsidRPr="00A8269E">
        <w:rPr>
          <w:rFonts w:ascii="Verdana" w:hAnsi="Verdana" w:cs="Verdana"/>
          <w:i/>
          <w:iCs/>
          <w:sz w:val="16"/>
          <w:szCs w:val="16"/>
        </w:rPr>
        <w:t xml:space="preserve"> (periodo di riferimento = ultimo esercizio contabile chiuso ed approvato precedente alla data di sottoscrizione della domanda)</w:t>
      </w:r>
      <w:r w:rsidRPr="00A8269E">
        <w:rPr>
          <w:rFonts w:ascii="Verdana" w:hAnsi="Verdana" w:cs="Verdana"/>
          <w:i/>
          <w:iCs/>
        </w:rPr>
        <w:tab/>
      </w:r>
    </w:p>
    <w:tbl>
      <w:tblPr>
        <w:tblStyle w:val="Grigliatabella"/>
        <w:tblW w:w="5000" w:type="pct"/>
        <w:tblLook w:val="00A0" w:firstRow="1" w:lastRow="0" w:firstColumn="1" w:lastColumn="0" w:noHBand="0" w:noVBand="0"/>
      </w:tblPr>
      <w:tblGrid>
        <w:gridCol w:w="3616"/>
        <w:gridCol w:w="2163"/>
        <w:gridCol w:w="1466"/>
        <w:gridCol w:w="2377"/>
      </w:tblGrid>
      <w:tr w:rsidR="00B23B64" w:rsidRPr="00A8269E" w14:paraId="3C763D0E" w14:textId="77777777" w:rsidTr="00B23B64">
        <w:tc>
          <w:tcPr>
            <w:tcW w:w="1879" w:type="pct"/>
          </w:tcPr>
          <w:p w14:paraId="4C83C18D" w14:textId="77777777" w:rsidR="00B23B64" w:rsidRPr="00A8269E" w:rsidRDefault="00B23B64" w:rsidP="00B23B6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136"/>
              <w:jc w:val="both"/>
              <w:rPr>
                <w:rFonts w:ascii="Verdana" w:hAnsi="Verdana" w:cs="Verdana"/>
                <w:i/>
                <w:iCs/>
                <w:sz w:val="22"/>
                <w:szCs w:val="22"/>
              </w:rPr>
            </w:pPr>
            <w:r w:rsidRPr="00A8269E">
              <w:rPr>
                <w:rFonts w:ascii="Verdana" w:hAnsi="Verdana" w:cs="Verdana"/>
                <w:i/>
                <w:iCs/>
                <w:sz w:val="22"/>
                <w:szCs w:val="22"/>
              </w:rPr>
              <w:t>Denominazione, CF e P.IVA</w:t>
            </w:r>
          </w:p>
        </w:tc>
        <w:tc>
          <w:tcPr>
            <w:tcW w:w="1124" w:type="pct"/>
          </w:tcPr>
          <w:p w14:paraId="75A509BF" w14:textId="77777777" w:rsidR="00B23B64" w:rsidRPr="00A8269E" w:rsidRDefault="00B23B64" w:rsidP="00B23B6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136"/>
              <w:jc w:val="both"/>
              <w:rPr>
                <w:rFonts w:ascii="Verdana" w:hAnsi="Verdana" w:cs="Verdana"/>
                <w:i/>
                <w:iCs/>
                <w:sz w:val="22"/>
                <w:szCs w:val="22"/>
              </w:rPr>
            </w:pPr>
            <w:r w:rsidRPr="00A8269E">
              <w:rPr>
                <w:rFonts w:ascii="Verdana" w:hAnsi="Verdana" w:cs="Verdana"/>
                <w:i/>
                <w:iCs/>
                <w:sz w:val="22"/>
                <w:szCs w:val="22"/>
              </w:rPr>
              <w:t>Occupati (ULA)</w:t>
            </w:r>
          </w:p>
        </w:tc>
        <w:tc>
          <w:tcPr>
            <w:tcW w:w="762" w:type="pct"/>
          </w:tcPr>
          <w:p w14:paraId="5773E82F" w14:textId="77777777" w:rsidR="00B23B64" w:rsidRPr="00A8269E" w:rsidRDefault="00B23B64" w:rsidP="00B23B6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136"/>
              <w:jc w:val="both"/>
              <w:rPr>
                <w:rFonts w:ascii="Verdana" w:hAnsi="Verdana" w:cs="Verdana"/>
                <w:i/>
                <w:iCs/>
                <w:sz w:val="22"/>
                <w:szCs w:val="22"/>
              </w:rPr>
            </w:pPr>
            <w:r w:rsidRPr="00A8269E">
              <w:rPr>
                <w:rFonts w:ascii="Verdana" w:hAnsi="Verdana" w:cs="Verdana"/>
                <w:i/>
                <w:iCs/>
                <w:sz w:val="22"/>
                <w:szCs w:val="22"/>
              </w:rPr>
              <w:t>Fatturato</w:t>
            </w:r>
          </w:p>
        </w:tc>
        <w:tc>
          <w:tcPr>
            <w:tcW w:w="1236" w:type="pct"/>
          </w:tcPr>
          <w:p w14:paraId="149F4066" w14:textId="77777777" w:rsidR="00B23B64" w:rsidRPr="00A8269E" w:rsidRDefault="00B23B64" w:rsidP="00B23B6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136"/>
              <w:jc w:val="both"/>
              <w:rPr>
                <w:rFonts w:ascii="Verdana" w:hAnsi="Verdana" w:cs="Verdana"/>
                <w:i/>
                <w:iCs/>
                <w:sz w:val="22"/>
                <w:szCs w:val="22"/>
              </w:rPr>
            </w:pPr>
            <w:r w:rsidRPr="00A8269E">
              <w:rPr>
                <w:rFonts w:ascii="Verdana" w:hAnsi="Verdana" w:cs="Verdana"/>
                <w:i/>
                <w:iCs/>
                <w:sz w:val="22"/>
                <w:szCs w:val="22"/>
              </w:rPr>
              <w:t>Totale di bilancio</w:t>
            </w:r>
          </w:p>
        </w:tc>
      </w:tr>
      <w:tr w:rsidR="00B23B64" w:rsidRPr="00A8269E" w14:paraId="52849320" w14:textId="77777777" w:rsidTr="00B23B64">
        <w:tc>
          <w:tcPr>
            <w:tcW w:w="1879" w:type="pct"/>
          </w:tcPr>
          <w:p w14:paraId="1F111E2D" w14:textId="77777777" w:rsidR="00B23B64" w:rsidRPr="00A8269E" w:rsidRDefault="00B23B64" w:rsidP="00B23B6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136"/>
              <w:jc w:val="both"/>
              <w:rPr>
                <w:rFonts w:ascii="Verdana" w:hAnsi="Verdana" w:cs="Verdana"/>
                <w:i/>
                <w:iCs/>
                <w:sz w:val="22"/>
                <w:szCs w:val="22"/>
              </w:rPr>
            </w:pPr>
          </w:p>
        </w:tc>
        <w:tc>
          <w:tcPr>
            <w:tcW w:w="1124" w:type="pct"/>
          </w:tcPr>
          <w:p w14:paraId="6EBF60E3" w14:textId="77777777" w:rsidR="00B23B64" w:rsidRPr="00A8269E" w:rsidRDefault="00B23B64" w:rsidP="00B23B6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136"/>
              <w:jc w:val="both"/>
              <w:rPr>
                <w:rFonts w:ascii="Verdana" w:hAnsi="Verdana" w:cs="Verdana"/>
                <w:i/>
                <w:iCs/>
                <w:sz w:val="22"/>
                <w:szCs w:val="22"/>
              </w:rPr>
            </w:pPr>
          </w:p>
        </w:tc>
        <w:tc>
          <w:tcPr>
            <w:tcW w:w="762" w:type="pct"/>
          </w:tcPr>
          <w:p w14:paraId="3EF4DBAD" w14:textId="77777777" w:rsidR="00B23B64" w:rsidRPr="00A8269E" w:rsidRDefault="00B23B64" w:rsidP="00B23B6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136"/>
              <w:jc w:val="both"/>
              <w:rPr>
                <w:rFonts w:ascii="Verdana" w:hAnsi="Verdana" w:cs="Verdana"/>
                <w:i/>
                <w:iCs/>
                <w:sz w:val="22"/>
                <w:szCs w:val="22"/>
              </w:rPr>
            </w:pPr>
          </w:p>
        </w:tc>
        <w:tc>
          <w:tcPr>
            <w:tcW w:w="1236" w:type="pct"/>
          </w:tcPr>
          <w:p w14:paraId="529C5563" w14:textId="77777777" w:rsidR="00B23B64" w:rsidRPr="00A8269E" w:rsidRDefault="00B23B64" w:rsidP="00B23B6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136"/>
              <w:jc w:val="both"/>
              <w:rPr>
                <w:rFonts w:ascii="Verdana" w:hAnsi="Verdana" w:cs="Verdana"/>
                <w:i/>
                <w:iCs/>
                <w:sz w:val="22"/>
                <w:szCs w:val="22"/>
              </w:rPr>
            </w:pPr>
          </w:p>
        </w:tc>
      </w:tr>
      <w:tr w:rsidR="00B23B64" w:rsidRPr="00A8269E" w14:paraId="1AD365F8" w14:textId="77777777" w:rsidTr="00B23B64">
        <w:tc>
          <w:tcPr>
            <w:tcW w:w="1879" w:type="pct"/>
          </w:tcPr>
          <w:p w14:paraId="430D1C80" w14:textId="77777777" w:rsidR="00B23B64" w:rsidRPr="00A8269E" w:rsidRDefault="00B23B64" w:rsidP="00B23B6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136"/>
              <w:jc w:val="both"/>
              <w:rPr>
                <w:rFonts w:ascii="Verdana" w:hAnsi="Verdana" w:cs="Verdana"/>
                <w:i/>
                <w:iCs/>
                <w:sz w:val="22"/>
                <w:szCs w:val="22"/>
              </w:rPr>
            </w:pPr>
          </w:p>
        </w:tc>
        <w:tc>
          <w:tcPr>
            <w:tcW w:w="1124" w:type="pct"/>
          </w:tcPr>
          <w:p w14:paraId="690B2739" w14:textId="77777777" w:rsidR="00B23B64" w:rsidRPr="00A8269E" w:rsidRDefault="00B23B64" w:rsidP="00B23B6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136"/>
              <w:jc w:val="both"/>
              <w:rPr>
                <w:rFonts w:ascii="Verdana" w:hAnsi="Verdana" w:cs="Verdana"/>
                <w:i/>
                <w:iCs/>
                <w:sz w:val="22"/>
                <w:szCs w:val="22"/>
              </w:rPr>
            </w:pPr>
          </w:p>
        </w:tc>
        <w:tc>
          <w:tcPr>
            <w:tcW w:w="762" w:type="pct"/>
          </w:tcPr>
          <w:p w14:paraId="6BECB5E8" w14:textId="77777777" w:rsidR="00B23B64" w:rsidRPr="00A8269E" w:rsidRDefault="00B23B64" w:rsidP="00B23B6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136"/>
              <w:jc w:val="both"/>
              <w:rPr>
                <w:rFonts w:ascii="Verdana" w:hAnsi="Verdana" w:cs="Verdana"/>
                <w:i/>
                <w:iCs/>
                <w:sz w:val="22"/>
                <w:szCs w:val="22"/>
              </w:rPr>
            </w:pPr>
          </w:p>
        </w:tc>
        <w:tc>
          <w:tcPr>
            <w:tcW w:w="1236" w:type="pct"/>
          </w:tcPr>
          <w:p w14:paraId="730B7D50" w14:textId="77777777" w:rsidR="00B23B64" w:rsidRPr="00A8269E" w:rsidRDefault="00B23B64" w:rsidP="00B23B6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136"/>
              <w:jc w:val="both"/>
              <w:rPr>
                <w:rFonts w:ascii="Verdana" w:hAnsi="Verdana" w:cs="Verdana"/>
                <w:i/>
                <w:iCs/>
                <w:sz w:val="22"/>
                <w:szCs w:val="22"/>
              </w:rPr>
            </w:pPr>
          </w:p>
        </w:tc>
      </w:tr>
    </w:tbl>
    <w:p w14:paraId="3AFB90F8" w14:textId="77777777" w:rsidR="00B23B64" w:rsidRPr="00A8269E" w:rsidRDefault="00B23B64" w:rsidP="00B23B64">
      <w:pPr>
        <w:widowControl w:val="0"/>
        <w:autoSpaceDE w:val="0"/>
        <w:autoSpaceDN w:val="0"/>
        <w:adjustRightInd w:val="0"/>
        <w:spacing w:after="0" w:line="312" w:lineRule="auto"/>
        <w:ind w:right="136"/>
        <w:jc w:val="both"/>
        <w:rPr>
          <w:rFonts w:ascii="Verdana" w:hAnsi="Verdana" w:cs="Verdana"/>
          <w:i/>
          <w:iCs/>
        </w:rPr>
      </w:pPr>
      <w:r w:rsidRPr="00A8269E">
        <w:rPr>
          <w:rFonts w:ascii="Verdana" w:hAnsi="Verdana" w:cs="Verdana"/>
          <w:i/>
          <w:iCs/>
        </w:rPr>
        <w:tab/>
      </w:r>
      <w:r w:rsidRPr="00A8269E">
        <w:rPr>
          <w:rFonts w:ascii="Verdana" w:hAnsi="Verdana" w:cs="Verdana"/>
          <w:i/>
          <w:iCs/>
        </w:rPr>
        <w:tab/>
      </w:r>
    </w:p>
    <w:p w14:paraId="5FF54492" w14:textId="77777777" w:rsidR="00B23B64" w:rsidRPr="00A8269E" w:rsidRDefault="00B23B64" w:rsidP="00B23B64">
      <w:pPr>
        <w:widowControl w:val="0"/>
        <w:autoSpaceDE w:val="0"/>
        <w:autoSpaceDN w:val="0"/>
        <w:adjustRightInd w:val="0"/>
        <w:spacing w:after="0" w:line="312" w:lineRule="auto"/>
        <w:ind w:right="136"/>
        <w:jc w:val="both"/>
        <w:rPr>
          <w:rFonts w:ascii="Verdana" w:hAnsi="Verdana" w:cs="Verdana"/>
          <w:i/>
          <w:iCs/>
        </w:rPr>
      </w:pPr>
      <w:r w:rsidRPr="00A8269E">
        <w:rPr>
          <w:rFonts w:ascii="Verdana" w:hAnsi="Verdana" w:cs="Verdana"/>
          <w:i/>
          <w:iCs/>
        </w:rPr>
        <w:t xml:space="preserve">Imprese associate </w:t>
      </w:r>
      <w:r w:rsidRPr="00A8269E">
        <w:rPr>
          <w:rFonts w:ascii="Verdana" w:hAnsi="Verdana" w:cs="Verdana"/>
          <w:i/>
          <w:iCs/>
          <w:sz w:val="16"/>
          <w:szCs w:val="16"/>
        </w:rPr>
        <w:t>(periodo di riferimento = ultimo esercizio contabile chiuso ed approvato precedente alla data di sottoscrizione della domanda)</w:t>
      </w:r>
    </w:p>
    <w:p w14:paraId="5F548402" w14:textId="77777777" w:rsidR="00B23B64" w:rsidRPr="00A8269E" w:rsidRDefault="00B23B64" w:rsidP="00B23B64">
      <w:pPr>
        <w:widowControl w:val="0"/>
        <w:autoSpaceDE w:val="0"/>
        <w:autoSpaceDN w:val="0"/>
        <w:adjustRightInd w:val="0"/>
        <w:spacing w:after="0" w:line="312" w:lineRule="auto"/>
        <w:ind w:right="136"/>
        <w:jc w:val="both"/>
        <w:rPr>
          <w:rFonts w:ascii="Verdana" w:hAnsi="Verdana" w:cs="Verdana"/>
          <w:i/>
          <w:iCs/>
        </w:rPr>
      </w:pPr>
    </w:p>
    <w:tbl>
      <w:tblPr>
        <w:tblStyle w:val="Grigliatabella"/>
        <w:tblW w:w="5000" w:type="pct"/>
        <w:tblLook w:val="00A0" w:firstRow="1" w:lastRow="0" w:firstColumn="1" w:lastColumn="0" w:noHBand="0" w:noVBand="0"/>
      </w:tblPr>
      <w:tblGrid>
        <w:gridCol w:w="3616"/>
        <w:gridCol w:w="2163"/>
        <w:gridCol w:w="1466"/>
        <w:gridCol w:w="2377"/>
      </w:tblGrid>
      <w:tr w:rsidR="00B23B64" w:rsidRPr="00A8269E" w14:paraId="5E878AEC" w14:textId="77777777" w:rsidTr="00672D7A">
        <w:tc>
          <w:tcPr>
            <w:tcW w:w="1879" w:type="pct"/>
          </w:tcPr>
          <w:p w14:paraId="48591AF1" w14:textId="77777777" w:rsidR="00B23B64" w:rsidRPr="00A8269E" w:rsidRDefault="00B23B64" w:rsidP="00672D7A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136"/>
              <w:jc w:val="both"/>
              <w:rPr>
                <w:rFonts w:ascii="Verdana" w:hAnsi="Verdana" w:cs="Verdana"/>
                <w:i/>
                <w:iCs/>
                <w:sz w:val="22"/>
                <w:szCs w:val="22"/>
              </w:rPr>
            </w:pPr>
            <w:r w:rsidRPr="00A8269E">
              <w:rPr>
                <w:rFonts w:ascii="Verdana" w:hAnsi="Verdana" w:cs="Verdana"/>
                <w:i/>
                <w:iCs/>
                <w:sz w:val="22"/>
                <w:szCs w:val="22"/>
              </w:rPr>
              <w:t>Denominazione, CF e P.IVA</w:t>
            </w:r>
          </w:p>
        </w:tc>
        <w:tc>
          <w:tcPr>
            <w:tcW w:w="1124" w:type="pct"/>
          </w:tcPr>
          <w:p w14:paraId="1D6B5DB4" w14:textId="77777777" w:rsidR="00B23B64" w:rsidRPr="00A8269E" w:rsidRDefault="00B23B64" w:rsidP="00672D7A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136"/>
              <w:jc w:val="both"/>
              <w:rPr>
                <w:rFonts w:ascii="Verdana" w:hAnsi="Verdana" w:cs="Verdana"/>
                <w:i/>
                <w:iCs/>
                <w:sz w:val="22"/>
                <w:szCs w:val="22"/>
              </w:rPr>
            </w:pPr>
            <w:r w:rsidRPr="00A8269E">
              <w:rPr>
                <w:rFonts w:ascii="Verdana" w:hAnsi="Verdana" w:cs="Verdana"/>
                <w:i/>
                <w:iCs/>
                <w:sz w:val="22"/>
                <w:szCs w:val="22"/>
              </w:rPr>
              <w:t>Occupati (ULA)</w:t>
            </w:r>
          </w:p>
        </w:tc>
        <w:tc>
          <w:tcPr>
            <w:tcW w:w="762" w:type="pct"/>
          </w:tcPr>
          <w:p w14:paraId="3AF6872D" w14:textId="77777777" w:rsidR="00B23B64" w:rsidRPr="00A8269E" w:rsidRDefault="00B23B64" w:rsidP="00672D7A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136"/>
              <w:jc w:val="both"/>
              <w:rPr>
                <w:rFonts w:ascii="Verdana" w:hAnsi="Verdana" w:cs="Verdana"/>
                <w:i/>
                <w:iCs/>
                <w:sz w:val="22"/>
                <w:szCs w:val="22"/>
              </w:rPr>
            </w:pPr>
            <w:r w:rsidRPr="00A8269E">
              <w:rPr>
                <w:rFonts w:ascii="Verdana" w:hAnsi="Verdana" w:cs="Verdana"/>
                <w:i/>
                <w:iCs/>
                <w:sz w:val="22"/>
                <w:szCs w:val="22"/>
              </w:rPr>
              <w:t>Fatturato</w:t>
            </w:r>
          </w:p>
        </w:tc>
        <w:tc>
          <w:tcPr>
            <w:tcW w:w="1236" w:type="pct"/>
          </w:tcPr>
          <w:p w14:paraId="1EAC9973" w14:textId="77777777" w:rsidR="00B23B64" w:rsidRPr="00A8269E" w:rsidRDefault="00B23B64" w:rsidP="00672D7A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136"/>
              <w:jc w:val="both"/>
              <w:rPr>
                <w:rFonts w:ascii="Verdana" w:hAnsi="Verdana" w:cs="Verdana"/>
                <w:i/>
                <w:iCs/>
                <w:sz w:val="22"/>
                <w:szCs w:val="22"/>
              </w:rPr>
            </w:pPr>
            <w:r w:rsidRPr="00A8269E">
              <w:rPr>
                <w:rFonts w:ascii="Verdana" w:hAnsi="Verdana" w:cs="Verdana"/>
                <w:i/>
                <w:iCs/>
                <w:sz w:val="22"/>
                <w:szCs w:val="22"/>
              </w:rPr>
              <w:t>Totale di bilancio</w:t>
            </w:r>
          </w:p>
        </w:tc>
      </w:tr>
      <w:tr w:rsidR="00B23B64" w:rsidRPr="00A8269E" w14:paraId="76AC63DA" w14:textId="77777777" w:rsidTr="00672D7A">
        <w:tc>
          <w:tcPr>
            <w:tcW w:w="1879" w:type="pct"/>
          </w:tcPr>
          <w:p w14:paraId="10E957C7" w14:textId="77777777" w:rsidR="00B23B64" w:rsidRPr="00A8269E" w:rsidRDefault="00B23B64" w:rsidP="00672D7A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136"/>
              <w:jc w:val="both"/>
              <w:rPr>
                <w:rFonts w:ascii="Verdana" w:hAnsi="Verdana" w:cs="Verdana"/>
                <w:i/>
                <w:iCs/>
                <w:sz w:val="22"/>
                <w:szCs w:val="22"/>
              </w:rPr>
            </w:pPr>
          </w:p>
        </w:tc>
        <w:tc>
          <w:tcPr>
            <w:tcW w:w="1124" w:type="pct"/>
          </w:tcPr>
          <w:p w14:paraId="62D9312D" w14:textId="77777777" w:rsidR="00B23B64" w:rsidRPr="00A8269E" w:rsidRDefault="00B23B64" w:rsidP="00672D7A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136"/>
              <w:jc w:val="both"/>
              <w:rPr>
                <w:rFonts w:ascii="Verdana" w:hAnsi="Verdana" w:cs="Verdana"/>
                <w:i/>
                <w:iCs/>
                <w:sz w:val="22"/>
                <w:szCs w:val="22"/>
              </w:rPr>
            </w:pPr>
          </w:p>
        </w:tc>
        <w:tc>
          <w:tcPr>
            <w:tcW w:w="762" w:type="pct"/>
          </w:tcPr>
          <w:p w14:paraId="41407AEB" w14:textId="77777777" w:rsidR="00B23B64" w:rsidRPr="00A8269E" w:rsidRDefault="00B23B64" w:rsidP="00672D7A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136"/>
              <w:jc w:val="both"/>
              <w:rPr>
                <w:rFonts w:ascii="Verdana" w:hAnsi="Verdana" w:cs="Verdana"/>
                <w:i/>
                <w:iCs/>
                <w:sz w:val="22"/>
                <w:szCs w:val="22"/>
              </w:rPr>
            </w:pPr>
          </w:p>
        </w:tc>
        <w:tc>
          <w:tcPr>
            <w:tcW w:w="1236" w:type="pct"/>
          </w:tcPr>
          <w:p w14:paraId="61B84E9A" w14:textId="77777777" w:rsidR="00B23B64" w:rsidRPr="00A8269E" w:rsidRDefault="00B23B64" w:rsidP="00672D7A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136"/>
              <w:jc w:val="both"/>
              <w:rPr>
                <w:rFonts w:ascii="Verdana" w:hAnsi="Verdana" w:cs="Verdana"/>
                <w:i/>
                <w:iCs/>
                <w:sz w:val="22"/>
                <w:szCs w:val="22"/>
              </w:rPr>
            </w:pPr>
          </w:p>
        </w:tc>
      </w:tr>
      <w:tr w:rsidR="00B23B64" w:rsidRPr="00A8269E" w14:paraId="69CCCE72" w14:textId="77777777" w:rsidTr="00672D7A">
        <w:tc>
          <w:tcPr>
            <w:tcW w:w="1879" w:type="pct"/>
          </w:tcPr>
          <w:p w14:paraId="4E7F9057" w14:textId="77777777" w:rsidR="00B23B64" w:rsidRPr="00A8269E" w:rsidRDefault="00B23B64" w:rsidP="00672D7A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136"/>
              <w:jc w:val="both"/>
              <w:rPr>
                <w:rFonts w:ascii="Verdana" w:hAnsi="Verdana" w:cs="Verdana"/>
                <w:i/>
                <w:iCs/>
                <w:sz w:val="22"/>
                <w:szCs w:val="22"/>
              </w:rPr>
            </w:pPr>
          </w:p>
        </w:tc>
        <w:tc>
          <w:tcPr>
            <w:tcW w:w="1124" w:type="pct"/>
          </w:tcPr>
          <w:p w14:paraId="0ED1340C" w14:textId="77777777" w:rsidR="00B23B64" w:rsidRPr="00A8269E" w:rsidRDefault="00B23B64" w:rsidP="00672D7A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136"/>
              <w:jc w:val="both"/>
              <w:rPr>
                <w:rFonts w:ascii="Verdana" w:hAnsi="Verdana" w:cs="Verdana"/>
                <w:i/>
                <w:iCs/>
                <w:sz w:val="22"/>
                <w:szCs w:val="22"/>
              </w:rPr>
            </w:pPr>
          </w:p>
        </w:tc>
        <w:tc>
          <w:tcPr>
            <w:tcW w:w="762" w:type="pct"/>
          </w:tcPr>
          <w:p w14:paraId="0AC66D0E" w14:textId="77777777" w:rsidR="00B23B64" w:rsidRPr="00A8269E" w:rsidRDefault="00B23B64" w:rsidP="00672D7A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136"/>
              <w:jc w:val="both"/>
              <w:rPr>
                <w:rFonts w:ascii="Verdana" w:hAnsi="Verdana" w:cs="Verdana"/>
                <w:i/>
                <w:iCs/>
                <w:sz w:val="22"/>
                <w:szCs w:val="22"/>
              </w:rPr>
            </w:pPr>
          </w:p>
        </w:tc>
        <w:tc>
          <w:tcPr>
            <w:tcW w:w="1236" w:type="pct"/>
          </w:tcPr>
          <w:p w14:paraId="79526A81" w14:textId="77777777" w:rsidR="00B23B64" w:rsidRPr="00A8269E" w:rsidRDefault="00B23B64" w:rsidP="00672D7A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136"/>
              <w:jc w:val="both"/>
              <w:rPr>
                <w:rFonts w:ascii="Verdana" w:hAnsi="Verdana" w:cs="Verdana"/>
                <w:i/>
                <w:iCs/>
                <w:sz w:val="22"/>
                <w:szCs w:val="22"/>
              </w:rPr>
            </w:pPr>
          </w:p>
        </w:tc>
      </w:tr>
    </w:tbl>
    <w:p w14:paraId="7118E7B8" w14:textId="77777777" w:rsidR="00B963C9" w:rsidRPr="00A8269E" w:rsidRDefault="00B963C9">
      <w:pPr>
        <w:widowControl w:val="0"/>
        <w:autoSpaceDE w:val="0"/>
        <w:autoSpaceDN w:val="0"/>
        <w:adjustRightInd w:val="0"/>
        <w:spacing w:after="0" w:line="312" w:lineRule="auto"/>
        <w:ind w:right="136"/>
        <w:jc w:val="both"/>
        <w:rPr>
          <w:rFonts w:ascii="Verdana" w:hAnsi="Verdana" w:cs="Verdana"/>
          <w:i/>
          <w:iCs/>
        </w:rPr>
      </w:pPr>
    </w:p>
    <w:p w14:paraId="637E64CB" w14:textId="77777777" w:rsidR="00B963C9" w:rsidRPr="00A8269E" w:rsidRDefault="00B963C9">
      <w:pPr>
        <w:widowControl w:val="0"/>
        <w:autoSpaceDE w:val="0"/>
        <w:autoSpaceDN w:val="0"/>
        <w:adjustRightInd w:val="0"/>
        <w:spacing w:after="0" w:line="312" w:lineRule="auto"/>
        <w:ind w:right="134"/>
        <w:jc w:val="both"/>
        <w:rPr>
          <w:rFonts w:ascii="Verdana" w:hAnsi="Verdana" w:cs="Verdana"/>
        </w:rPr>
      </w:pPr>
      <w:r w:rsidRPr="00A8269E">
        <w:rPr>
          <w:rFonts w:ascii="Verdana" w:hAnsi="Verdana" w:cs="Verdana"/>
        </w:rPr>
        <w:t xml:space="preserve">Che l’esercizio sociale dell’impresa rappresentata </w:t>
      </w:r>
      <w:r w:rsidRPr="00A8269E">
        <w:rPr>
          <w:rFonts w:ascii="Verdana" w:hAnsi="Verdana" w:cs="Verdana"/>
          <w:i/>
          <w:iCs/>
        </w:rPr>
        <w:t>(ai sensi del codice civile)</w:t>
      </w:r>
      <w:r w:rsidRPr="00A8269E">
        <w:rPr>
          <w:rFonts w:ascii="Verdana" w:hAnsi="Verdana" w:cs="Verdana"/>
        </w:rPr>
        <w:t xml:space="preserve"> inizia il ___________ e termina il _________;</w:t>
      </w:r>
    </w:p>
    <w:p w14:paraId="02EDAFC5" w14:textId="77777777" w:rsidR="00B74A94" w:rsidRPr="00A8269E" w:rsidRDefault="004F78E4" w:rsidP="004F78E4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312" w:lineRule="auto"/>
        <w:ind w:right="136"/>
        <w:jc w:val="both"/>
        <w:rPr>
          <w:rFonts w:ascii="Verdana" w:hAnsi="Verdana" w:cs="Verdana"/>
        </w:rPr>
      </w:pPr>
      <w:r w:rsidRPr="00A8269E">
        <w:rPr>
          <w:rFonts w:ascii="Verdana" w:hAnsi="Verdana" w:cs="Verdana"/>
          <w:i/>
          <w:iCs/>
        </w:rPr>
        <w:br w:type="page"/>
      </w:r>
      <w:r w:rsidRPr="00A8269E">
        <w:rPr>
          <w:rFonts w:ascii="Verdana" w:hAnsi="Verdana" w:cs="Verdana"/>
          <w:iCs/>
        </w:rPr>
        <w:lastRenderedPageBreak/>
        <w:t>Paragrafo a)</w:t>
      </w:r>
      <w:r w:rsidR="00B74A94" w:rsidRPr="00A8269E">
        <w:rPr>
          <w:rFonts w:ascii="Verdana" w:hAnsi="Verdana" w:cs="Verdana"/>
        </w:rPr>
        <w:t xml:space="preserve"> </w:t>
      </w:r>
      <w:r w:rsidR="00B963C9" w:rsidRPr="00A8269E">
        <w:rPr>
          <w:rFonts w:ascii="Verdana" w:hAnsi="Verdana" w:cs="Verdana"/>
        </w:rPr>
        <w:t>Che l’impresa unica rappresentata non ha ricevuto, nell’esercizio sociale corrente e nei due esercizi  sociali precedenti, aiuti “de minimis”, anche in considerazione delle disposizioni specifiche relative a fusioni/acquisizioni o scissioni.</w:t>
      </w:r>
    </w:p>
    <w:p w14:paraId="737CBAE1" w14:textId="77777777" w:rsidR="00B74A94" w:rsidRPr="00A8269E" w:rsidRDefault="00B74A94" w:rsidP="00B74A94">
      <w:pPr>
        <w:widowControl w:val="0"/>
        <w:tabs>
          <w:tab w:val="left" w:pos="397"/>
        </w:tabs>
        <w:autoSpaceDE w:val="0"/>
        <w:autoSpaceDN w:val="0"/>
        <w:adjustRightInd w:val="0"/>
        <w:spacing w:after="0" w:line="312" w:lineRule="auto"/>
        <w:ind w:left="360" w:right="135"/>
        <w:jc w:val="both"/>
        <w:rPr>
          <w:rFonts w:ascii="Verdana" w:hAnsi="Verdana" w:cs="Verdana"/>
        </w:rPr>
      </w:pPr>
    </w:p>
    <w:p w14:paraId="131A514A" w14:textId="77777777" w:rsidR="00A8269E" w:rsidRPr="00A8269E" w:rsidRDefault="00A8269E" w:rsidP="00B74A94">
      <w:pPr>
        <w:widowControl w:val="0"/>
        <w:tabs>
          <w:tab w:val="left" w:pos="397"/>
        </w:tabs>
        <w:autoSpaceDE w:val="0"/>
        <w:autoSpaceDN w:val="0"/>
        <w:adjustRightInd w:val="0"/>
        <w:spacing w:after="0" w:line="312" w:lineRule="auto"/>
        <w:ind w:left="360" w:right="135"/>
        <w:jc w:val="both"/>
        <w:rPr>
          <w:rFonts w:ascii="Verdana" w:hAnsi="Verdana" w:cs="Verdana"/>
        </w:rPr>
      </w:pPr>
    </w:p>
    <w:p w14:paraId="73AD3E8D" w14:textId="77777777" w:rsidR="004F78E4" w:rsidRPr="00A8269E" w:rsidRDefault="004F78E4" w:rsidP="00B74A94">
      <w:pPr>
        <w:widowControl w:val="0"/>
        <w:tabs>
          <w:tab w:val="left" w:pos="397"/>
        </w:tabs>
        <w:autoSpaceDE w:val="0"/>
        <w:autoSpaceDN w:val="0"/>
        <w:adjustRightInd w:val="0"/>
        <w:spacing w:after="0" w:line="312" w:lineRule="auto"/>
        <w:ind w:left="360" w:right="135"/>
        <w:jc w:val="both"/>
        <w:rPr>
          <w:rFonts w:ascii="Verdana" w:hAnsi="Verdana" w:cs="Verdana"/>
        </w:rPr>
      </w:pPr>
    </w:p>
    <w:p w14:paraId="584589AD" w14:textId="77777777" w:rsidR="004F78E4" w:rsidRPr="00A8269E" w:rsidRDefault="004F78E4" w:rsidP="00B74A94">
      <w:pPr>
        <w:widowControl w:val="0"/>
        <w:tabs>
          <w:tab w:val="left" w:pos="397"/>
        </w:tabs>
        <w:autoSpaceDE w:val="0"/>
        <w:autoSpaceDN w:val="0"/>
        <w:adjustRightInd w:val="0"/>
        <w:spacing w:after="0" w:line="312" w:lineRule="auto"/>
        <w:ind w:left="360" w:right="135"/>
        <w:jc w:val="both"/>
        <w:rPr>
          <w:rFonts w:ascii="Verdana" w:hAnsi="Verdana" w:cs="Verdana"/>
        </w:rPr>
      </w:pPr>
    </w:p>
    <w:p w14:paraId="7EBFA5C2" w14:textId="77777777" w:rsidR="004F78E4" w:rsidRPr="00A8269E" w:rsidRDefault="004F78E4" w:rsidP="00B74A94">
      <w:pPr>
        <w:widowControl w:val="0"/>
        <w:tabs>
          <w:tab w:val="left" w:pos="397"/>
        </w:tabs>
        <w:autoSpaceDE w:val="0"/>
        <w:autoSpaceDN w:val="0"/>
        <w:adjustRightInd w:val="0"/>
        <w:spacing w:after="0" w:line="312" w:lineRule="auto"/>
        <w:ind w:left="360" w:right="135"/>
        <w:jc w:val="both"/>
        <w:rPr>
          <w:rFonts w:ascii="Verdana" w:hAnsi="Verdana" w:cs="Verdana"/>
        </w:rPr>
      </w:pPr>
    </w:p>
    <w:p w14:paraId="1947039B" w14:textId="77777777" w:rsidR="00B963C9" w:rsidRPr="00A8269E" w:rsidRDefault="004F78E4" w:rsidP="00B74A94">
      <w:pPr>
        <w:widowControl w:val="0"/>
        <w:numPr>
          <w:ilvl w:val="0"/>
          <w:numId w:val="14"/>
        </w:numPr>
        <w:tabs>
          <w:tab w:val="left" w:pos="397"/>
        </w:tabs>
        <w:autoSpaceDE w:val="0"/>
        <w:autoSpaceDN w:val="0"/>
        <w:adjustRightInd w:val="0"/>
        <w:spacing w:after="0" w:line="312" w:lineRule="auto"/>
        <w:ind w:right="135"/>
        <w:jc w:val="both"/>
        <w:rPr>
          <w:rFonts w:ascii="Verdana" w:hAnsi="Verdana" w:cs="Verdana"/>
        </w:rPr>
      </w:pPr>
      <w:r w:rsidRPr="00A8269E">
        <w:rPr>
          <w:rFonts w:ascii="Verdana" w:hAnsi="Verdana" w:cs="Verdana"/>
          <w:iCs/>
        </w:rPr>
        <w:t>Paragrafo</w:t>
      </w:r>
      <w:r w:rsidRPr="00A8269E">
        <w:rPr>
          <w:rFonts w:ascii="Verdana" w:hAnsi="Verdana" w:cs="Verdana"/>
          <w:i/>
          <w:iCs/>
        </w:rPr>
        <w:t xml:space="preserve"> </w:t>
      </w:r>
      <w:r w:rsidR="00B963C9" w:rsidRPr="00A8269E">
        <w:rPr>
          <w:rFonts w:ascii="Verdana" w:hAnsi="Verdana" w:cs="Verdana"/>
        </w:rPr>
        <w:t>b)</w:t>
      </w:r>
      <w:r w:rsidR="00B963C9" w:rsidRPr="00A8269E">
        <w:rPr>
          <w:rFonts w:ascii="Verdana" w:hAnsi="Verdana" w:cs="Verdana"/>
        </w:rPr>
        <w:tab/>
        <w:t>Che l’impresa unica rappresentata ha ricevuto, nell’esercizio sociale corrente e nei due esercizi sociali precedenti, i seguenti aiuti “de minimis”:</w:t>
      </w:r>
    </w:p>
    <w:p w14:paraId="54621C29" w14:textId="77777777" w:rsidR="00B963C9" w:rsidRPr="00A8269E" w:rsidRDefault="00B963C9">
      <w:pPr>
        <w:widowControl w:val="0"/>
        <w:autoSpaceDE w:val="0"/>
        <w:autoSpaceDN w:val="0"/>
        <w:adjustRightInd w:val="0"/>
        <w:spacing w:after="0" w:line="240" w:lineRule="auto"/>
        <w:ind w:right="-6"/>
        <w:jc w:val="center"/>
        <w:rPr>
          <w:rFonts w:ascii="Verdana" w:hAnsi="Verdana" w:cs="Verdana"/>
        </w:rPr>
      </w:pPr>
    </w:p>
    <w:tbl>
      <w:tblPr>
        <w:tblW w:w="5000" w:type="pct"/>
        <w:tblBorders>
          <w:top w:val="single" w:sz="4" w:space="0" w:color="BFBFBF"/>
          <w:left w:val="single" w:sz="4" w:space="0" w:color="BFBFBF"/>
          <w:right w:val="single" w:sz="4" w:space="0" w:color="BFBFBF"/>
        </w:tblBorders>
        <w:tblLook w:val="0000" w:firstRow="0" w:lastRow="0" w:firstColumn="0" w:lastColumn="0" w:noHBand="0" w:noVBand="0"/>
      </w:tblPr>
      <w:tblGrid>
        <w:gridCol w:w="1209"/>
        <w:gridCol w:w="2030"/>
        <w:gridCol w:w="2030"/>
        <w:gridCol w:w="2503"/>
        <w:gridCol w:w="2076"/>
      </w:tblGrid>
      <w:tr w:rsidR="00B74A94" w:rsidRPr="00A8269E" w14:paraId="3702DFF0" w14:textId="77777777" w:rsidTr="00B74A94">
        <w:tblPrEx>
          <w:tblCellMar>
            <w:top w:w="0" w:type="dxa"/>
            <w:bottom w:w="0" w:type="dxa"/>
          </w:tblCellMar>
        </w:tblPrEx>
        <w:tc>
          <w:tcPr>
            <w:tcW w:w="573" w:type="pct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2DF3C57" w14:textId="77777777" w:rsidR="00B74A94" w:rsidRPr="00A8269E" w:rsidRDefault="00B74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Verdana" w:hAnsi="Verdana" w:cs="Verdana"/>
                <w:b/>
                <w:bCs/>
                <w:i/>
                <w:iCs/>
                <w:sz w:val="20"/>
                <w:szCs w:val="20"/>
              </w:rPr>
            </w:pPr>
            <w:r w:rsidRPr="00A8269E">
              <w:rPr>
                <w:rFonts w:ascii="Verdana" w:hAnsi="Verdana" w:cs="Verdana"/>
                <w:b/>
                <w:bCs/>
                <w:i/>
                <w:iCs/>
                <w:sz w:val="20"/>
                <w:szCs w:val="20"/>
              </w:rPr>
              <w:t xml:space="preserve">Esercizio sociale </w:t>
            </w:r>
          </w:p>
        </w:tc>
        <w:tc>
          <w:tcPr>
            <w:tcW w:w="1041" w:type="pct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91AC193" w14:textId="77777777" w:rsidR="00B74A94" w:rsidRPr="00A8269E" w:rsidRDefault="00B74A94" w:rsidP="00B74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Verdana" w:hAnsi="Verdana" w:cs="Verdana"/>
                <w:b/>
                <w:bCs/>
                <w:i/>
                <w:iCs/>
                <w:sz w:val="20"/>
                <w:szCs w:val="20"/>
              </w:rPr>
            </w:pPr>
            <w:r w:rsidRPr="00A8269E">
              <w:rPr>
                <w:rFonts w:ascii="Verdana" w:hAnsi="Verdana" w:cs="Verdana"/>
                <w:b/>
                <w:bCs/>
                <w:i/>
                <w:iCs/>
                <w:sz w:val="20"/>
                <w:szCs w:val="20"/>
              </w:rPr>
              <w:t xml:space="preserve">Impresa beneficiaria </w:t>
            </w:r>
            <w:r w:rsidRPr="00A8269E">
              <w:rPr>
                <w:rFonts w:ascii="Verdana" w:hAnsi="Verdana" w:cs="Verdana"/>
                <w:b/>
                <w:bCs/>
                <w:i/>
                <w:iCs/>
                <w:sz w:val="16"/>
                <w:szCs w:val="16"/>
              </w:rPr>
              <w:t>(indicare la ragione sociale dell’impresa destinataria degli aiuti già ricevuti)</w:t>
            </w:r>
          </w:p>
        </w:tc>
        <w:tc>
          <w:tcPr>
            <w:tcW w:w="104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2811AC9" w14:textId="77777777" w:rsidR="00B74A94" w:rsidRPr="00A8269E" w:rsidRDefault="00B74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Verdana" w:hAnsi="Verdana" w:cs="Verdana"/>
                <w:b/>
                <w:bCs/>
                <w:i/>
                <w:iCs/>
                <w:sz w:val="20"/>
                <w:szCs w:val="20"/>
              </w:rPr>
            </w:pPr>
            <w:r w:rsidRPr="00A8269E">
              <w:rPr>
                <w:rFonts w:ascii="Verdana" w:hAnsi="Verdana" w:cs="Verdana"/>
                <w:b/>
                <w:bCs/>
                <w:i/>
                <w:iCs/>
                <w:sz w:val="20"/>
                <w:szCs w:val="20"/>
              </w:rPr>
              <w:t>Estremi del provvedimento di concessione dei contributi</w:t>
            </w:r>
          </w:p>
        </w:tc>
        <w:tc>
          <w:tcPr>
            <w:tcW w:w="128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DED90EC" w14:textId="77777777" w:rsidR="00B74A94" w:rsidRPr="00A8269E" w:rsidRDefault="00B74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Verdana" w:hAnsi="Verdana" w:cs="Verdana"/>
                <w:b/>
                <w:bCs/>
                <w:i/>
                <w:iCs/>
                <w:sz w:val="20"/>
                <w:szCs w:val="20"/>
              </w:rPr>
            </w:pPr>
            <w:r w:rsidRPr="00A8269E">
              <w:rPr>
                <w:rFonts w:ascii="Verdana" w:hAnsi="Verdana" w:cs="Verdana"/>
                <w:b/>
                <w:bCs/>
                <w:i/>
                <w:iCs/>
                <w:sz w:val="20"/>
                <w:szCs w:val="20"/>
              </w:rPr>
              <w:t>Natura del contributo (sovvenzione, prestiti, garanzie, ecc. …)</w:t>
            </w:r>
          </w:p>
        </w:tc>
        <w:tc>
          <w:tcPr>
            <w:tcW w:w="1064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14:paraId="7DDD89F8" w14:textId="77777777" w:rsidR="00B74A94" w:rsidRPr="00A8269E" w:rsidRDefault="00B74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 w:rsidRPr="00A8269E">
              <w:rPr>
                <w:rFonts w:ascii="Verdana" w:hAnsi="Verdana" w:cs="Verdana"/>
                <w:b/>
                <w:bCs/>
                <w:i/>
                <w:iCs/>
                <w:sz w:val="20"/>
                <w:szCs w:val="20"/>
              </w:rPr>
              <w:t>Importo della sovvenzione e/o equivalente lordo della sovvenzione (ESL)</w:t>
            </w:r>
          </w:p>
        </w:tc>
      </w:tr>
      <w:tr w:rsidR="00B74A94" w:rsidRPr="00A8269E" w14:paraId="5134CCD1" w14:textId="77777777" w:rsidTr="00B74A94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573" w:type="pct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455C2F2" w14:textId="77777777" w:rsidR="00B74A94" w:rsidRPr="00A8269E" w:rsidRDefault="00B74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Verdana" w:hAnsi="Verdana" w:cs="Verdana"/>
              </w:rPr>
            </w:pPr>
          </w:p>
        </w:tc>
        <w:tc>
          <w:tcPr>
            <w:tcW w:w="1041" w:type="pct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9247FB3" w14:textId="77777777" w:rsidR="00B74A94" w:rsidRPr="00A8269E" w:rsidRDefault="00B74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Verdana" w:hAnsi="Verdana" w:cs="Verdana"/>
              </w:rPr>
            </w:pPr>
          </w:p>
        </w:tc>
        <w:tc>
          <w:tcPr>
            <w:tcW w:w="104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843E24D" w14:textId="77777777" w:rsidR="00B74A94" w:rsidRPr="00A8269E" w:rsidRDefault="00B74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Verdana" w:hAnsi="Verdana" w:cs="Verdana"/>
              </w:rPr>
            </w:pPr>
          </w:p>
        </w:tc>
        <w:tc>
          <w:tcPr>
            <w:tcW w:w="128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F4D6982" w14:textId="77777777" w:rsidR="00B74A94" w:rsidRPr="00A8269E" w:rsidRDefault="00B74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Verdana" w:hAnsi="Verdana" w:cs="Verdana"/>
              </w:rPr>
            </w:pPr>
          </w:p>
        </w:tc>
        <w:tc>
          <w:tcPr>
            <w:tcW w:w="1064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14:paraId="77D56947" w14:textId="77777777" w:rsidR="00B74A94" w:rsidRPr="00A8269E" w:rsidRDefault="00B74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Verdana" w:hAnsi="Verdana" w:cs="Verdana"/>
              </w:rPr>
            </w:pPr>
          </w:p>
        </w:tc>
      </w:tr>
      <w:tr w:rsidR="00B74A94" w:rsidRPr="00A8269E" w14:paraId="2892B123" w14:textId="77777777" w:rsidTr="00B74A94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573" w:type="pct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1A249DC" w14:textId="77777777" w:rsidR="00B74A94" w:rsidRPr="00A8269E" w:rsidRDefault="00B74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Verdana" w:hAnsi="Verdana" w:cs="Verdana"/>
              </w:rPr>
            </w:pPr>
          </w:p>
        </w:tc>
        <w:tc>
          <w:tcPr>
            <w:tcW w:w="1041" w:type="pct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9F87840" w14:textId="77777777" w:rsidR="00B74A94" w:rsidRPr="00A8269E" w:rsidRDefault="00B74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Verdana" w:hAnsi="Verdana" w:cs="Verdana"/>
              </w:rPr>
            </w:pPr>
          </w:p>
        </w:tc>
        <w:tc>
          <w:tcPr>
            <w:tcW w:w="104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C2A2EDA" w14:textId="77777777" w:rsidR="00B74A94" w:rsidRPr="00A8269E" w:rsidRDefault="00B74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Verdana" w:hAnsi="Verdana" w:cs="Verdana"/>
              </w:rPr>
            </w:pPr>
          </w:p>
        </w:tc>
        <w:tc>
          <w:tcPr>
            <w:tcW w:w="128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95447ED" w14:textId="77777777" w:rsidR="00B74A94" w:rsidRPr="00A8269E" w:rsidRDefault="00B74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Verdana" w:hAnsi="Verdana" w:cs="Verdana"/>
              </w:rPr>
            </w:pPr>
          </w:p>
        </w:tc>
        <w:tc>
          <w:tcPr>
            <w:tcW w:w="1064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14:paraId="015803B4" w14:textId="77777777" w:rsidR="00B74A94" w:rsidRPr="00A8269E" w:rsidRDefault="00B74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Verdana" w:hAnsi="Verdana" w:cs="Verdana"/>
              </w:rPr>
            </w:pPr>
          </w:p>
        </w:tc>
      </w:tr>
      <w:tr w:rsidR="00B74A94" w:rsidRPr="00A8269E" w14:paraId="1BB29040" w14:textId="77777777" w:rsidTr="00B74A94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573" w:type="pct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EA24DA8" w14:textId="77777777" w:rsidR="00B74A94" w:rsidRPr="00A8269E" w:rsidRDefault="00B74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Verdana" w:hAnsi="Verdana" w:cs="Verdana"/>
              </w:rPr>
            </w:pPr>
          </w:p>
        </w:tc>
        <w:tc>
          <w:tcPr>
            <w:tcW w:w="1041" w:type="pct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389DF03" w14:textId="77777777" w:rsidR="00B74A94" w:rsidRPr="00A8269E" w:rsidRDefault="00B74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Verdana" w:hAnsi="Verdana" w:cs="Verdana"/>
              </w:rPr>
            </w:pPr>
          </w:p>
        </w:tc>
        <w:tc>
          <w:tcPr>
            <w:tcW w:w="104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B3D6864" w14:textId="77777777" w:rsidR="00B74A94" w:rsidRPr="00A8269E" w:rsidRDefault="00B74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Verdana" w:hAnsi="Verdana" w:cs="Verdana"/>
              </w:rPr>
            </w:pPr>
          </w:p>
        </w:tc>
        <w:tc>
          <w:tcPr>
            <w:tcW w:w="128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DDAB4DF" w14:textId="77777777" w:rsidR="00B74A94" w:rsidRPr="00A8269E" w:rsidRDefault="00B74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Verdana" w:hAnsi="Verdana" w:cs="Verdana"/>
              </w:rPr>
            </w:pPr>
          </w:p>
        </w:tc>
        <w:tc>
          <w:tcPr>
            <w:tcW w:w="1064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14:paraId="3A59A242" w14:textId="77777777" w:rsidR="00B74A94" w:rsidRPr="00A8269E" w:rsidRDefault="00B74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Verdana" w:hAnsi="Verdana" w:cs="Verdana"/>
              </w:rPr>
            </w:pPr>
          </w:p>
        </w:tc>
      </w:tr>
      <w:tr w:rsidR="00B74A94" w:rsidRPr="00A8269E" w14:paraId="5802DC21" w14:textId="77777777" w:rsidTr="00B74A94">
        <w:tblPrEx>
          <w:tblBorders>
            <w:top w:val="none" w:sz="0" w:space="0" w:color="auto"/>
            <w:bottom w:val="single" w:sz="4" w:space="0" w:color="BFBFBF"/>
          </w:tblBorders>
          <w:tblCellMar>
            <w:top w:w="0" w:type="dxa"/>
            <w:bottom w:w="0" w:type="dxa"/>
          </w:tblCellMar>
        </w:tblPrEx>
        <w:tc>
          <w:tcPr>
            <w:tcW w:w="573" w:type="pct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C54ABA9" w14:textId="77777777" w:rsidR="00B74A94" w:rsidRPr="00A8269E" w:rsidRDefault="00B74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rPr>
                <w:rFonts w:ascii="Verdana" w:hAnsi="Verdana" w:cs="Verdana"/>
              </w:rPr>
            </w:pPr>
            <w:r w:rsidRPr="00A8269E">
              <w:rPr>
                <w:rFonts w:ascii="Verdana" w:hAnsi="Verdana" w:cs="Verdana"/>
                <w:b/>
                <w:bCs/>
                <w:i/>
                <w:iCs/>
              </w:rPr>
              <w:t>Totale</w:t>
            </w:r>
          </w:p>
        </w:tc>
        <w:tc>
          <w:tcPr>
            <w:tcW w:w="1041" w:type="pct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74A4604" w14:textId="77777777" w:rsidR="00B74A94" w:rsidRPr="00A8269E" w:rsidRDefault="00B74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Verdana" w:hAnsi="Verdana" w:cs="Verdana"/>
              </w:rPr>
            </w:pPr>
          </w:p>
        </w:tc>
        <w:tc>
          <w:tcPr>
            <w:tcW w:w="104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76CD635" w14:textId="77777777" w:rsidR="00B74A94" w:rsidRPr="00A8269E" w:rsidRDefault="00B74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Verdana" w:hAnsi="Verdana" w:cs="Verdana"/>
              </w:rPr>
            </w:pPr>
          </w:p>
        </w:tc>
        <w:tc>
          <w:tcPr>
            <w:tcW w:w="128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5625F0E" w14:textId="77777777" w:rsidR="00B74A94" w:rsidRPr="00A8269E" w:rsidRDefault="00B74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Verdana" w:hAnsi="Verdana" w:cs="Verdana"/>
              </w:rPr>
            </w:pPr>
          </w:p>
        </w:tc>
        <w:tc>
          <w:tcPr>
            <w:tcW w:w="1064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14:paraId="59E597F1" w14:textId="77777777" w:rsidR="00B74A94" w:rsidRPr="00A8269E" w:rsidRDefault="00B74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Verdana" w:hAnsi="Verdana" w:cs="Verdana"/>
              </w:rPr>
            </w:pPr>
          </w:p>
        </w:tc>
      </w:tr>
    </w:tbl>
    <w:p w14:paraId="00C3C731" w14:textId="77777777" w:rsidR="00B963C9" w:rsidRPr="00A8269E" w:rsidRDefault="00B963C9">
      <w:pPr>
        <w:widowControl w:val="0"/>
        <w:autoSpaceDE w:val="0"/>
        <w:autoSpaceDN w:val="0"/>
        <w:adjustRightInd w:val="0"/>
        <w:spacing w:after="0" w:line="240" w:lineRule="auto"/>
        <w:ind w:right="-6"/>
        <w:rPr>
          <w:rFonts w:ascii="Verdana" w:hAnsi="Verdana" w:cs="Verdana"/>
        </w:rPr>
      </w:pPr>
    </w:p>
    <w:p w14:paraId="71BD572C" w14:textId="77777777" w:rsidR="004F78E4" w:rsidRPr="00A8269E" w:rsidRDefault="004F78E4" w:rsidP="00B74A94">
      <w:pPr>
        <w:widowControl w:val="0"/>
        <w:tabs>
          <w:tab w:val="left" w:pos="397"/>
        </w:tabs>
        <w:autoSpaceDE w:val="0"/>
        <w:autoSpaceDN w:val="0"/>
        <w:adjustRightInd w:val="0"/>
        <w:spacing w:after="0" w:line="312" w:lineRule="auto"/>
        <w:ind w:left="397" w:right="135"/>
        <w:jc w:val="both"/>
        <w:rPr>
          <w:rFonts w:ascii="Verdana" w:hAnsi="Verdana" w:cs="Verdana"/>
        </w:rPr>
      </w:pPr>
    </w:p>
    <w:p w14:paraId="07C631EB" w14:textId="77777777" w:rsidR="004F78E4" w:rsidRPr="00A8269E" w:rsidRDefault="004F78E4" w:rsidP="00B74A94">
      <w:pPr>
        <w:widowControl w:val="0"/>
        <w:tabs>
          <w:tab w:val="left" w:pos="397"/>
        </w:tabs>
        <w:autoSpaceDE w:val="0"/>
        <w:autoSpaceDN w:val="0"/>
        <w:adjustRightInd w:val="0"/>
        <w:spacing w:after="0" w:line="312" w:lineRule="auto"/>
        <w:ind w:left="397" w:right="135"/>
        <w:jc w:val="both"/>
        <w:rPr>
          <w:rFonts w:ascii="Verdana" w:hAnsi="Verdana" w:cs="Verdana"/>
        </w:rPr>
      </w:pPr>
    </w:p>
    <w:p w14:paraId="5975B7D8" w14:textId="77777777" w:rsidR="00A8269E" w:rsidRPr="00A8269E" w:rsidRDefault="00A8269E" w:rsidP="00B74A94">
      <w:pPr>
        <w:widowControl w:val="0"/>
        <w:tabs>
          <w:tab w:val="left" w:pos="397"/>
        </w:tabs>
        <w:autoSpaceDE w:val="0"/>
        <w:autoSpaceDN w:val="0"/>
        <w:adjustRightInd w:val="0"/>
        <w:spacing w:after="0" w:line="312" w:lineRule="auto"/>
        <w:ind w:left="397" w:right="135"/>
        <w:jc w:val="both"/>
        <w:rPr>
          <w:rFonts w:ascii="Verdana" w:hAnsi="Verdana" w:cs="Verdana"/>
        </w:rPr>
      </w:pPr>
    </w:p>
    <w:p w14:paraId="141AD182" w14:textId="77777777" w:rsidR="004F78E4" w:rsidRPr="00A8269E" w:rsidRDefault="004F78E4" w:rsidP="00B74A94">
      <w:pPr>
        <w:widowControl w:val="0"/>
        <w:tabs>
          <w:tab w:val="left" w:pos="397"/>
        </w:tabs>
        <w:autoSpaceDE w:val="0"/>
        <w:autoSpaceDN w:val="0"/>
        <w:adjustRightInd w:val="0"/>
        <w:spacing w:after="0" w:line="312" w:lineRule="auto"/>
        <w:ind w:left="397" w:right="135"/>
        <w:jc w:val="both"/>
        <w:rPr>
          <w:rFonts w:ascii="Verdana" w:hAnsi="Verdana" w:cs="Verdana"/>
        </w:rPr>
      </w:pPr>
    </w:p>
    <w:p w14:paraId="63E41B40" w14:textId="77777777" w:rsidR="00B963C9" w:rsidRPr="00A8269E" w:rsidRDefault="004F78E4" w:rsidP="004F78E4">
      <w:pPr>
        <w:widowControl w:val="0"/>
        <w:numPr>
          <w:ilvl w:val="0"/>
          <w:numId w:val="14"/>
        </w:numPr>
        <w:tabs>
          <w:tab w:val="left" w:pos="397"/>
        </w:tabs>
        <w:autoSpaceDE w:val="0"/>
        <w:autoSpaceDN w:val="0"/>
        <w:adjustRightInd w:val="0"/>
        <w:spacing w:after="0" w:line="312" w:lineRule="auto"/>
        <w:ind w:right="135"/>
        <w:jc w:val="both"/>
        <w:rPr>
          <w:rFonts w:ascii="Verdana" w:hAnsi="Verdana" w:cs="Verdana"/>
        </w:rPr>
      </w:pPr>
      <w:r w:rsidRPr="00A8269E">
        <w:rPr>
          <w:rFonts w:ascii="Verdana" w:hAnsi="Verdana" w:cs="Verdana"/>
          <w:iCs/>
        </w:rPr>
        <w:t>Paragrafo</w:t>
      </w:r>
      <w:r w:rsidRPr="00A8269E">
        <w:rPr>
          <w:rFonts w:ascii="Verdana" w:hAnsi="Verdana" w:cs="Verdana"/>
          <w:i/>
          <w:iCs/>
        </w:rPr>
        <w:t xml:space="preserve"> </w:t>
      </w:r>
      <w:r w:rsidR="00B963C9" w:rsidRPr="00A8269E">
        <w:rPr>
          <w:rFonts w:ascii="Verdana" w:hAnsi="Verdana" w:cs="Verdana"/>
        </w:rPr>
        <w:t>c)</w:t>
      </w:r>
      <w:r w:rsidR="00B963C9" w:rsidRPr="00A8269E">
        <w:rPr>
          <w:rFonts w:ascii="Verdana" w:hAnsi="Verdana" w:cs="Verdana"/>
        </w:rPr>
        <w:tab/>
        <w:t xml:space="preserve">In caso di fusioni/acquisizioni, che a ciascuna delle imprese partecipanti alla fusione o all’acquisizione sono stati concessi, nell’esercizio sociale corrente e nei due esercizi sociali precedenti, i seguenti contributi pubblici in regime “de minimis”: </w:t>
      </w:r>
    </w:p>
    <w:p w14:paraId="40F65AD7" w14:textId="77777777" w:rsidR="00B963C9" w:rsidRPr="00A8269E" w:rsidRDefault="00B963C9">
      <w:pPr>
        <w:widowControl w:val="0"/>
        <w:autoSpaceDE w:val="0"/>
        <w:autoSpaceDN w:val="0"/>
        <w:adjustRightInd w:val="0"/>
        <w:spacing w:after="0" w:line="240" w:lineRule="auto"/>
        <w:ind w:left="397" w:right="135"/>
        <w:jc w:val="both"/>
        <w:rPr>
          <w:rFonts w:ascii="Verdana" w:hAnsi="Verdana" w:cs="Verdana"/>
        </w:rPr>
      </w:pPr>
    </w:p>
    <w:tbl>
      <w:tblPr>
        <w:tblW w:w="9709" w:type="dxa"/>
        <w:tblBorders>
          <w:top w:val="single" w:sz="4" w:space="0" w:color="BFBFBF"/>
          <w:left w:val="single" w:sz="4" w:space="0" w:color="BFBFBF"/>
          <w:right w:val="single" w:sz="4" w:space="0" w:color="BFBFBF"/>
        </w:tblBorders>
        <w:tblLayout w:type="fixed"/>
        <w:tblLook w:val="0000" w:firstRow="0" w:lastRow="0" w:firstColumn="0" w:lastColumn="0" w:noHBand="0" w:noVBand="0"/>
      </w:tblPr>
      <w:tblGrid>
        <w:gridCol w:w="1223"/>
        <w:gridCol w:w="1891"/>
        <w:gridCol w:w="1960"/>
        <w:gridCol w:w="2237"/>
        <w:gridCol w:w="2398"/>
      </w:tblGrid>
      <w:tr w:rsidR="00B963C9" w:rsidRPr="00A8269E" w14:paraId="1346ADD8" w14:textId="77777777">
        <w:tblPrEx>
          <w:tblCellMar>
            <w:top w:w="0" w:type="dxa"/>
            <w:bottom w:w="0" w:type="dxa"/>
          </w:tblCellMar>
        </w:tblPrEx>
        <w:tc>
          <w:tcPr>
            <w:tcW w:w="106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607B5DC" w14:textId="77777777" w:rsidR="00B963C9" w:rsidRPr="00A8269E" w:rsidRDefault="00B96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Verdana" w:hAnsi="Verdana" w:cs="Verdana"/>
                <w:b/>
                <w:bCs/>
                <w:i/>
                <w:iCs/>
                <w:sz w:val="20"/>
                <w:szCs w:val="20"/>
              </w:rPr>
            </w:pPr>
            <w:r w:rsidRPr="00A8269E">
              <w:rPr>
                <w:rFonts w:ascii="Verdana" w:hAnsi="Verdana" w:cs="Verdana"/>
                <w:b/>
                <w:bCs/>
                <w:i/>
                <w:iCs/>
                <w:sz w:val="20"/>
                <w:szCs w:val="20"/>
              </w:rPr>
              <w:t xml:space="preserve">Esercizio sociale </w:t>
            </w:r>
          </w:p>
        </w:tc>
        <w:tc>
          <w:tcPr>
            <w:tcW w:w="16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0D884E7" w14:textId="77777777" w:rsidR="004D6DE5" w:rsidRPr="00A8269E" w:rsidRDefault="00B96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Verdana" w:hAnsi="Verdana" w:cs="Verdana"/>
                <w:b/>
                <w:bCs/>
                <w:i/>
                <w:iCs/>
                <w:sz w:val="20"/>
                <w:szCs w:val="20"/>
              </w:rPr>
            </w:pPr>
            <w:r w:rsidRPr="00A8269E">
              <w:rPr>
                <w:rFonts w:ascii="Verdana" w:hAnsi="Verdana" w:cs="Verdana"/>
                <w:b/>
                <w:bCs/>
                <w:i/>
                <w:iCs/>
                <w:sz w:val="20"/>
                <w:szCs w:val="20"/>
              </w:rPr>
              <w:t>Impresa beneficiaria</w:t>
            </w:r>
          </w:p>
          <w:p w14:paraId="7D6F4C6F" w14:textId="77777777" w:rsidR="00B963C9" w:rsidRPr="00A8269E" w:rsidRDefault="004D6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Verdana" w:hAnsi="Verdana" w:cs="Verdana"/>
                <w:b/>
                <w:bCs/>
                <w:i/>
                <w:iCs/>
                <w:sz w:val="20"/>
                <w:szCs w:val="20"/>
              </w:rPr>
            </w:pPr>
            <w:r w:rsidRPr="00A8269E">
              <w:rPr>
                <w:rFonts w:ascii="Verdana" w:hAnsi="Verdana" w:cs="Verdana"/>
                <w:b/>
                <w:bCs/>
                <w:i/>
                <w:iCs/>
                <w:sz w:val="16"/>
                <w:szCs w:val="16"/>
              </w:rPr>
              <w:t>(indicare la ragione sociale dell’impresa destinataria degli aiuti già ricevuti)</w:t>
            </w:r>
          </w:p>
        </w:tc>
        <w:tc>
          <w:tcPr>
            <w:tcW w:w="170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1D43935" w14:textId="77777777" w:rsidR="00B963C9" w:rsidRPr="00A8269E" w:rsidRDefault="00B96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Verdana" w:hAnsi="Verdana" w:cs="Verdana"/>
                <w:b/>
                <w:bCs/>
                <w:i/>
                <w:iCs/>
                <w:sz w:val="20"/>
                <w:szCs w:val="20"/>
              </w:rPr>
            </w:pPr>
            <w:r w:rsidRPr="00A8269E">
              <w:rPr>
                <w:rFonts w:ascii="Verdana" w:hAnsi="Verdana" w:cs="Verdana"/>
                <w:b/>
                <w:bCs/>
                <w:i/>
                <w:iCs/>
                <w:sz w:val="20"/>
                <w:szCs w:val="20"/>
              </w:rPr>
              <w:t>Estremi del provvedimento di concessione dei contributi</w:t>
            </w:r>
          </w:p>
        </w:tc>
        <w:tc>
          <w:tcPr>
            <w:tcW w:w="19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5A37BE6" w14:textId="77777777" w:rsidR="00B963C9" w:rsidRPr="00A8269E" w:rsidRDefault="00B96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Verdana" w:hAnsi="Verdana" w:cs="Verdana"/>
                <w:b/>
                <w:bCs/>
                <w:i/>
                <w:iCs/>
                <w:sz w:val="20"/>
                <w:szCs w:val="20"/>
              </w:rPr>
            </w:pPr>
            <w:r w:rsidRPr="00A8269E">
              <w:rPr>
                <w:rFonts w:ascii="Verdana" w:hAnsi="Verdana" w:cs="Verdana"/>
                <w:b/>
                <w:bCs/>
                <w:i/>
                <w:iCs/>
                <w:sz w:val="20"/>
                <w:szCs w:val="20"/>
              </w:rPr>
              <w:t>Natura del contributo (sovvenzione, prestiti, garanzie, ecc. …)</w:t>
            </w:r>
          </w:p>
        </w:tc>
        <w:tc>
          <w:tcPr>
            <w:tcW w:w="208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14:paraId="5BD4F1A2" w14:textId="77777777" w:rsidR="00B963C9" w:rsidRPr="00A8269E" w:rsidRDefault="00B96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Verdana" w:hAnsi="Verdana" w:cs="Verdana"/>
                <w:b/>
                <w:bCs/>
              </w:rPr>
            </w:pPr>
            <w:r w:rsidRPr="00A8269E">
              <w:rPr>
                <w:rFonts w:ascii="Verdana" w:hAnsi="Verdana" w:cs="Verdana"/>
                <w:b/>
                <w:bCs/>
                <w:i/>
                <w:iCs/>
                <w:sz w:val="20"/>
                <w:szCs w:val="20"/>
              </w:rPr>
              <w:t>Importo della sovvenzione e/o equivalente lordo della sovvenzione (ESL)</w:t>
            </w:r>
          </w:p>
        </w:tc>
      </w:tr>
      <w:tr w:rsidR="00B963C9" w:rsidRPr="00A8269E" w14:paraId="39F84ED7" w14:textId="7777777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06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987F0B7" w14:textId="77777777" w:rsidR="00B963C9" w:rsidRPr="00A8269E" w:rsidRDefault="00B96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Verdana" w:hAnsi="Verdana" w:cs="Verdana"/>
              </w:rPr>
            </w:pPr>
          </w:p>
        </w:tc>
        <w:tc>
          <w:tcPr>
            <w:tcW w:w="16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F2A6DA2" w14:textId="77777777" w:rsidR="00B963C9" w:rsidRPr="00A8269E" w:rsidRDefault="00B96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Verdana" w:hAnsi="Verdana" w:cs="Verdana"/>
              </w:rPr>
            </w:pPr>
          </w:p>
        </w:tc>
        <w:tc>
          <w:tcPr>
            <w:tcW w:w="170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9BC8876" w14:textId="77777777" w:rsidR="00B963C9" w:rsidRPr="00A8269E" w:rsidRDefault="00B96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Verdana" w:hAnsi="Verdana" w:cs="Verdana"/>
              </w:rPr>
            </w:pPr>
          </w:p>
        </w:tc>
        <w:tc>
          <w:tcPr>
            <w:tcW w:w="19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0CC01F2" w14:textId="77777777" w:rsidR="00B963C9" w:rsidRPr="00A8269E" w:rsidRDefault="00B96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Verdana" w:hAnsi="Verdana" w:cs="Verdana"/>
              </w:rPr>
            </w:pPr>
          </w:p>
        </w:tc>
        <w:tc>
          <w:tcPr>
            <w:tcW w:w="208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14:paraId="2D7343AF" w14:textId="77777777" w:rsidR="00B963C9" w:rsidRPr="00A8269E" w:rsidRDefault="00B96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Verdana" w:hAnsi="Verdana" w:cs="Verdana"/>
              </w:rPr>
            </w:pPr>
          </w:p>
        </w:tc>
      </w:tr>
      <w:tr w:rsidR="00B963C9" w:rsidRPr="00A8269E" w14:paraId="64CA0636" w14:textId="7777777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06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5F57147" w14:textId="77777777" w:rsidR="00B963C9" w:rsidRPr="00A8269E" w:rsidRDefault="00B96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Verdana" w:hAnsi="Verdana" w:cs="Verdana"/>
              </w:rPr>
            </w:pPr>
          </w:p>
        </w:tc>
        <w:tc>
          <w:tcPr>
            <w:tcW w:w="16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4076073" w14:textId="77777777" w:rsidR="00B963C9" w:rsidRPr="00A8269E" w:rsidRDefault="00B96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Verdana" w:hAnsi="Verdana" w:cs="Verdana"/>
              </w:rPr>
            </w:pPr>
          </w:p>
        </w:tc>
        <w:tc>
          <w:tcPr>
            <w:tcW w:w="170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A0BE356" w14:textId="77777777" w:rsidR="00B963C9" w:rsidRPr="00A8269E" w:rsidRDefault="00B96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Verdana" w:hAnsi="Verdana" w:cs="Verdana"/>
              </w:rPr>
            </w:pPr>
          </w:p>
        </w:tc>
        <w:tc>
          <w:tcPr>
            <w:tcW w:w="19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51D1FA0" w14:textId="77777777" w:rsidR="00B963C9" w:rsidRPr="00A8269E" w:rsidRDefault="00B96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Verdana" w:hAnsi="Verdana" w:cs="Verdana"/>
              </w:rPr>
            </w:pPr>
          </w:p>
        </w:tc>
        <w:tc>
          <w:tcPr>
            <w:tcW w:w="208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14:paraId="59531E9B" w14:textId="77777777" w:rsidR="00B963C9" w:rsidRPr="00A8269E" w:rsidRDefault="00B96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Verdana" w:hAnsi="Verdana" w:cs="Verdana"/>
              </w:rPr>
            </w:pPr>
          </w:p>
        </w:tc>
      </w:tr>
      <w:tr w:rsidR="00B963C9" w:rsidRPr="00A8269E" w14:paraId="44962ED3" w14:textId="7777777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06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55D20A8" w14:textId="77777777" w:rsidR="00B963C9" w:rsidRPr="00A8269E" w:rsidRDefault="00B96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Verdana" w:hAnsi="Verdana" w:cs="Verdana"/>
              </w:rPr>
            </w:pPr>
          </w:p>
        </w:tc>
        <w:tc>
          <w:tcPr>
            <w:tcW w:w="16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0BA9B1B" w14:textId="77777777" w:rsidR="00B963C9" w:rsidRPr="00A8269E" w:rsidRDefault="00B96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Verdana" w:hAnsi="Verdana" w:cs="Verdana"/>
              </w:rPr>
            </w:pPr>
          </w:p>
        </w:tc>
        <w:tc>
          <w:tcPr>
            <w:tcW w:w="170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1DD3EFD" w14:textId="77777777" w:rsidR="00B963C9" w:rsidRPr="00A8269E" w:rsidRDefault="00B96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Verdana" w:hAnsi="Verdana" w:cs="Verdana"/>
              </w:rPr>
            </w:pPr>
          </w:p>
        </w:tc>
        <w:tc>
          <w:tcPr>
            <w:tcW w:w="19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FC64421" w14:textId="77777777" w:rsidR="00B963C9" w:rsidRPr="00A8269E" w:rsidRDefault="00B96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Verdana" w:hAnsi="Verdana" w:cs="Verdana"/>
              </w:rPr>
            </w:pPr>
          </w:p>
        </w:tc>
        <w:tc>
          <w:tcPr>
            <w:tcW w:w="208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14:paraId="3430861F" w14:textId="77777777" w:rsidR="00B963C9" w:rsidRPr="00A8269E" w:rsidRDefault="00B96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Verdana" w:hAnsi="Verdana" w:cs="Verdana"/>
              </w:rPr>
            </w:pPr>
          </w:p>
        </w:tc>
      </w:tr>
      <w:tr w:rsidR="00B963C9" w:rsidRPr="00A8269E" w14:paraId="1881D357" w14:textId="77777777">
        <w:tblPrEx>
          <w:tblBorders>
            <w:top w:val="none" w:sz="0" w:space="0" w:color="auto"/>
            <w:bottom w:val="single" w:sz="4" w:space="0" w:color="BFBFBF"/>
          </w:tblBorders>
          <w:tblCellMar>
            <w:top w:w="0" w:type="dxa"/>
            <w:bottom w:w="0" w:type="dxa"/>
          </w:tblCellMar>
        </w:tblPrEx>
        <w:tc>
          <w:tcPr>
            <w:tcW w:w="106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08F2D24" w14:textId="77777777" w:rsidR="00B963C9" w:rsidRPr="00A8269E" w:rsidRDefault="00B96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rPr>
                <w:rFonts w:ascii="Verdana" w:hAnsi="Verdana" w:cs="Verdana"/>
              </w:rPr>
            </w:pPr>
            <w:r w:rsidRPr="00A8269E">
              <w:rPr>
                <w:rFonts w:ascii="Verdana" w:hAnsi="Verdana" w:cs="Verdana"/>
                <w:b/>
                <w:bCs/>
                <w:i/>
                <w:iCs/>
              </w:rPr>
              <w:t>Totale</w:t>
            </w:r>
          </w:p>
        </w:tc>
        <w:tc>
          <w:tcPr>
            <w:tcW w:w="16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FC3ABC7" w14:textId="77777777" w:rsidR="00B963C9" w:rsidRPr="00A8269E" w:rsidRDefault="00B96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Verdana" w:hAnsi="Verdana" w:cs="Verdana"/>
              </w:rPr>
            </w:pPr>
          </w:p>
        </w:tc>
        <w:tc>
          <w:tcPr>
            <w:tcW w:w="170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0A1A1C6" w14:textId="77777777" w:rsidR="00B963C9" w:rsidRPr="00A8269E" w:rsidRDefault="00B96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Verdana" w:hAnsi="Verdana" w:cs="Verdana"/>
              </w:rPr>
            </w:pPr>
          </w:p>
        </w:tc>
        <w:tc>
          <w:tcPr>
            <w:tcW w:w="19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3C7F069" w14:textId="77777777" w:rsidR="00B963C9" w:rsidRPr="00A8269E" w:rsidRDefault="00B96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Verdana" w:hAnsi="Verdana" w:cs="Verdana"/>
              </w:rPr>
            </w:pPr>
          </w:p>
        </w:tc>
        <w:tc>
          <w:tcPr>
            <w:tcW w:w="208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14:paraId="685ED0EC" w14:textId="77777777" w:rsidR="00B963C9" w:rsidRPr="00A8269E" w:rsidRDefault="00B96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Verdana" w:hAnsi="Verdana" w:cs="Verdana"/>
              </w:rPr>
            </w:pPr>
          </w:p>
        </w:tc>
      </w:tr>
    </w:tbl>
    <w:p w14:paraId="47956FC5" w14:textId="77777777" w:rsidR="00B963C9" w:rsidRPr="00A8269E" w:rsidRDefault="00B963C9">
      <w:pPr>
        <w:widowControl w:val="0"/>
        <w:autoSpaceDE w:val="0"/>
        <w:autoSpaceDN w:val="0"/>
        <w:adjustRightInd w:val="0"/>
        <w:spacing w:after="0" w:line="240" w:lineRule="auto"/>
        <w:ind w:right="-6"/>
        <w:rPr>
          <w:rFonts w:ascii="Verdana" w:hAnsi="Verdana" w:cs="Verdana"/>
        </w:rPr>
      </w:pPr>
    </w:p>
    <w:p w14:paraId="4AEDB720" w14:textId="77777777" w:rsidR="00A8269E" w:rsidRPr="00A8269E" w:rsidRDefault="00A8269E">
      <w:pPr>
        <w:widowControl w:val="0"/>
        <w:autoSpaceDE w:val="0"/>
        <w:autoSpaceDN w:val="0"/>
        <w:adjustRightInd w:val="0"/>
        <w:spacing w:after="0" w:line="240" w:lineRule="auto"/>
        <w:ind w:right="-6"/>
        <w:rPr>
          <w:rFonts w:ascii="Verdana" w:hAnsi="Verdana" w:cs="Verdana"/>
        </w:rPr>
      </w:pPr>
    </w:p>
    <w:p w14:paraId="1C97294F" w14:textId="77777777" w:rsidR="00A8269E" w:rsidRPr="00A8269E" w:rsidRDefault="00A8269E">
      <w:pPr>
        <w:widowControl w:val="0"/>
        <w:autoSpaceDE w:val="0"/>
        <w:autoSpaceDN w:val="0"/>
        <w:adjustRightInd w:val="0"/>
        <w:spacing w:after="0" w:line="240" w:lineRule="auto"/>
        <w:ind w:right="-6"/>
        <w:rPr>
          <w:rFonts w:ascii="Verdana" w:hAnsi="Verdana" w:cs="Verdana"/>
        </w:rPr>
      </w:pPr>
    </w:p>
    <w:p w14:paraId="6E1877A4" w14:textId="77777777" w:rsidR="00A8269E" w:rsidRPr="00A8269E" w:rsidRDefault="00A8269E">
      <w:pPr>
        <w:widowControl w:val="0"/>
        <w:autoSpaceDE w:val="0"/>
        <w:autoSpaceDN w:val="0"/>
        <w:adjustRightInd w:val="0"/>
        <w:spacing w:after="0" w:line="240" w:lineRule="auto"/>
        <w:ind w:right="-6"/>
        <w:rPr>
          <w:rFonts w:ascii="Verdana" w:hAnsi="Verdana" w:cs="Verdana"/>
        </w:rPr>
      </w:pPr>
    </w:p>
    <w:p w14:paraId="3BB2B468" w14:textId="77777777" w:rsidR="00A8269E" w:rsidRPr="00A8269E" w:rsidRDefault="00A8269E">
      <w:pPr>
        <w:widowControl w:val="0"/>
        <w:autoSpaceDE w:val="0"/>
        <w:autoSpaceDN w:val="0"/>
        <w:adjustRightInd w:val="0"/>
        <w:spacing w:after="0" w:line="240" w:lineRule="auto"/>
        <w:ind w:right="-6"/>
        <w:rPr>
          <w:rFonts w:ascii="Verdana" w:hAnsi="Verdana" w:cs="Verdana"/>
        </w:rPr>
      </w:pPr>
    </w:p>
    <w:p w14:paraId="51BFCDED" w14:textId="77777777" w:rsidR="00A8269E" w:rsidRPr="00A8269E" w:rsidRDefault="00A8269E">
      <w:pPr>
        <w:widowControl w:val="0"/>
        <w:autoSpaceDE w:val="0"/>
        <w:autoSpaceDN w:val="0"/>
        <w:adjustRightInd w:val="0"/>
        <w:spacing w:after="0" w:line="240" w:lineRule="auto"/>
        <w:ind w:right="-6"/>
        <w:rPr>
          <w:rFonts w:ascii="Verdana" w:hAnsi="Verdana" w:cs="Verdana"/>
        </w:rPr>
      </w:pPr>
    </w:p>
    <w:p w14:paraId="464BD643" w14:textId="77777777" w:rsidR="00A8269E" w:rsidRPr="00A8269E" w:rsidRDefault="00A8269E">
      <w:pPr>
        <w:widowControl w:val="0"/>
        <w:autoSpaceDE w:val="0"/>
        <w:autoSpaceDN w:val="0"/>
        <w:adjustRightInd w:val="0"/>
        <w:spacing w:after="0" w:line="240" w:lineRule="auto"/>
        <w:ind w:right="-6"/>
        <w:rPr>
          <w:rFonts w:ascii="Verdana" w:hAnsi="Verdana" w:cs="Verdana"/>
        </w:rPr>
      </w:pPr>
    </w:p>
    <w:p w14:paraId="6667A805" w14:textId="77777777" w:rsidR="00A8269E" w:rsidRPr="00A8269E" w:rsidRDefault="00A8269E">
      <w:pPr>
        <w:widowControl w:val="0"/>
        <w:autoSpaceDE w:val="0"/>
        <w:autoSpaceDN w:val="0"/>
        <w:adjustRightInd w:val="0"/>
        <w:spacing w:after="0" w:line="240" w:lineRule="auto"/>
        <w:ind w:right="-6"/>
        <w:rPr>
          <w:rFonts w:ascii="Verdana" w:hAnsi="Verdana" w:cs="Verdana"/>
        </w:rPr>
      </w:pPr>
    </w:p>
    <w:p w14:paraId="31A5C64C" w14:textId="77777777" w:rsidR="00A8269E" w:rsidRPr="00A8269E" w:rsidRDefault="00A8269E">
      <w:pPr>
        <w:widowControl w:val="0"/>
        <w:autoSpaceDE w:val="0"/>
        <w:autoSpaceDN w:val="0"/>
        <w:adjustRightInd w:val="0"/>
        <w:spacing w:after="0" w:line="240" w:lineRule="auto"/>
        <w:ind w:right="-6"/>
        <w:rPr>
          <w:rFonts w:ascii="Verdana" w:hAnsi="Verdana" w:cs="Verdana"/>
        </w:rPr>
      </w:pPr>
    </w:p>
    <w:p w14:paraId="3FB51C77" w14:textId="77777777" w:rsidR="00B963C9" w:rsidRPr="00A8269E" w:rsidRDefault="004F78E4" w:rsidP="004F78E4">
      <w:pPr>
        <w:widowControl w:val="0"/>
        <w:numPr>
          <w:ilvl w:val="0"/>
          <w:numId w:val="14"/>
        </w:numPr>
        <w:tabs>
          <w:tab w:val="left" w:pos="397"/>
        </w:tabs>
        <w:autoSpaceDE w:val="0"/>
        <w:autoSpaceDN w:val="0"/>
        <w:adjustRightInd w:val="0"/>
        <w:spacing w:after="0" w:line="312" w:lineRule="auto"/>
        <w:ind w:right="135"/>
        <w:jc w:val="both"/>
        <w:rPr>
          <w:rFonts w:ascii="Verdana" w:hAnsi="Verdana" w:cs="Verdana"/>
        </w:rPr>
      </w:pPr>
      <w:r w:rsidRPr="00A8269E">
        <w:rPr>
          <w:rFonts w:ascii="Verdana" w:hAnsi="Verdana" w:cs="Verdana"/>
          <w:iCs/>
        </w:rPr>
        <w:lastRenderedPageBreak/>
        <w:t>Paragrafo</w:t>
      </w:r>
      <w:r w:rsidRPr="00A8269E">
        <w:rPr>
          <w:rFonts w:ascii="Verdana" w:hAnsi="Verdana" w:cs="Verdana"/>
          <w:i/>
          <w:iCs/>
        </w:rPr>
        <w:t xml:space="preserve"> </w:t>
      </w:r>
      <w:r w:rsidR="00B963C9" w:rsidRPr="00A8269E">
        <w:rPr>
          <w:rFonts w:ascii="Verdana" w:hAnsi="Verdana" w:cs="Verdana"/>
        </w:rPr>
        <w:t>d)</w:t>
      </w:r>
      <w:r w:rsidR="00B963C9" w:rsidRPr="00A8269E">
        <w:rPr>
          <w:rFonts w:ascii="Verdana" w:hAnsi="Verdana" w:cs="Verdana"/>
        </w:rPr>
        <w:tab/>
        <w:t>In caso di scissioni, che all’impresa unica rappresentata sono stati concessi, prima della scissione e comunque nell’esercizio sociale corrente e nei due esercizi sociali precedenti, i seguenti contributi pubblici in regime “de minimis”:</w:t>
      </w:r>
    </w:p>
    <w:p w14:paraId="2211C651" w14:textId="77777777" w:rsidR="00B963C9" w:rsidRPr="00A8269E" w:rsidRDefault="00B963C9">
      <w:pPr>
        <w:widowControl w:val="0"/>
        <w:autoSpaceDE w:val="0"/>
        <w:autoSpaceDN w:val="0"/>
        <w:adjustRightInd w:val="0"/>
        <w:spacing w:after="0" w:line="312" w:lineRule="auto"/>
        <w:ind w:left="397" w:right="135"/>
        <w:jc w:val="both"/>
        <w:rPr>
          <w:rFonts w:ascii="Verdana" w:hAnsi="Verdana" w:cs="Verdana"/>
        </w:rPr>
      </w:pPr>
    </w:p>
    <w:tbl>
      <w:tblPr>
        <w:tblW w:w="9709" w:type="dxa"/>
        <w:tblBorders>
          <w:top w:val="single" w:sz="4" w:space="0" w:color="BFBFBF"/>
          <w:left w:val="single" w:sz="4" w:space="0" w:color="BFBFBF"/>
          <w:right w:val="single" w:sz="4" w:space="0" w:color="BFBFBF"/>
        </w:tblBorders>
        <w:tblLayout w:type="fixed"/>
        <w:tblLook w:val="0000" w:firstRow="0" w:lastRow="0" w:firstColumn="0" w:lastColumn="0" w:noHBand="0" w:noVBand="0"/>
      </w:tblPr>
      <w:tblGrid>
        <w:gridCol w:w="1218"/>
        <w:gridCol w:w="1795"/>
        <w:gridCol w:w="1956"/>
        <w:gridCol w:w="2347"/>
        <w:gridCol w:w="2393"/>
      </w:tblGrid>
      <w:tr w:rsidR="00B963C9" w:rsidRPr="00A8269E" w14:paraId="5B0B982E" w14:textId="77777777">
        <w:tblPrEx>
          <w:tblCellMar>
            <w:top w:w="0" w:type="dxa"/>
            <w:bottom w:w="0" w:type="dxa"/>
          </w:tblCellMar>
        </w:tblPrEx>
        <w:tc>
          <w:tcPr>
            <w:tcW w:w="106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EF1D709" w14:textId="77777777" w:rsidR="00B963C9" w:rsidRPr="00A8269E" w:rsidRDefault="00B96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Verdana" w:hAnsi="Verdana" w:cs="Verdana"/>
                <w:b/>
                <w:bCs/>
                <w:i/>
                <w:iCs/>
                <w:sz w:val="20"/>
                <w:szCs w:val="20"/>
              </w:rPr>
            </w:pPr>
            <w:r w:rsidRPr="00A8269E">
              <w:rPr>
                <w:rFonts w:ascii="Verdana" w:hAnsi="Verdana" w:cs="Verdana"/>
                <w:b/>
                <w:bCs/>
                <w:i/>
                <w:iCs/>
                <w:sz w:val="20"/>
                <w:szCs w:val="20"/>
              </w:rPr>
              <w:t xml:space="preserve">Esercizio sociale </w:t>
            </w:r>
          </w:p>
        </w:tc>
        <w:tc>
          <w:tcPr>
            <w:tcW w:w="15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ED3444B" w14:textId="77777777" w:rsidR="00B963C9" w:rsidRPr="00A8269E" w:rsidRDefault="00B96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Verdana" w:hAnsi="Verdana" w:cs="Verdana"/>
                <w:b/>
                <w:bCs/>
                <w:i/>
                <w:iCs/>
                <w:sz w:val="20"/>
                <w:szCs w:val="20"/>
              </w:rPr>
            </w:pPr>
            <w:r w:rsidRPr="00A8269E">
              <w:rPr>
                <w:rFonts w:ascii="Verdana" w:hAnsi="Verdana" w:cs="Verdana"/>
                <w:b/>
                <w:bCs/>
                <w:i/>
                <w:iCs/>
                <w:sz w:val="20"/>
                <w:szCs w:val="20"/>
              </w:rPr>
              <w:t>Impresa beneficiaria</w:t>
            </w:r>
          </w:p>
          <w:p w14:paraId="49EFCAC9" w14:textId="77777777" w:rsidR="004D6DE5" w:rsidRPr="00A8269E" w:rsidRDefault="004D6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Verdana" w:hAnsi="Verdana" w:cs="Verdana"/>
                <w:b/>
                <w:bCs/>
                <w:i/>
                <w:iCs/>
                <w:sz w:val="20"/>
                <w:szCs w:val="20"/>
              </w:rPr>
            </w:pPr>
            <w:r w:rsidRPr="00A8269E">
              <w:rPr>
                <w:rFonts w:ascii="Verdana" w:hAnsi="Verdana" w:cs="Verdana"/>
                <w:b/>
                <w:bCs/>
                <w:i/>
                <w:iCs/>
                <w:sz w:val="16"/>
                <w:szCs w:val="16"/>
              </w:rPr>
              <w:t>(indicare la ragione sociale dell’impresa destinataria degli aiuti già ricevuti)</w:t>
            </w:r>
          </w:p>
        </w:tc>
        <w:tc>
          <w:tcPr>
            <w:tcW w:w="170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F435D2F" w14:textId="77777777" w:rsidR="00B963C9" w:rsidRPr="00A8269E" w:rsidRDefault="00B96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Verdana" w:hAnsi="Verdana" w:cs="Verdana"/>
                <w:b/>
                <w:bCs/>
                <w:i/>
                <w:iCs/>
                <w:sz w:val="20"/>
                <w:szCs w:val="20"/>
              </w:rPr>
            </w:pPr>
            <w:r w:rsidRPr="00A8269E">
              <w:rPr>
                <w:rFonts w:ascii="Verdana" w:hAnsi="Verdana" w:cs="Verdana"/>
                <w:b/>
                <w:bCs/>
                <w:i/>
                <w:iCs/>
                <w:sz w:val="20"/>
                <w:szCs w:val="20"/>
              </w:rPr>
              <w:t>Estremi del provvedimento di concessione dei contributi</w:t>
            </w:r>
          </w:p>
        </w:tc>
        <w:tc>
          <w:tcPr>
            <w:tcW w:w="20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65A9796" w14:textId="77777777" w:rsidR="00B963C9" w:rsidRPr="00A8269E" w:rsidRDefault="00B96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Verdana" w:hAnsi="Verdana" w:cs="Verdana"/>
                <w:b/>
                <w:bCs/>
                <w:i/>
                <w:iCs/>
                <w:sz w:val="20"/>
                <w:szCs w:val="20"/>
              </w:rPr>
            </w:pPr>
            <w:r w:rsidRPr="00A8269E">
              <w:rPr>
                <w:rFonts w:ascii="Verdana" w:hAnsi="Verdana" w:cs="Verdana"/>
                <w:b/>
                <w:bCs/>
                <w:i/>
                <w:iCs/>
                <w:sz w:val="20"/>
                <w:szCs w:val="20"/>
              </w:rPr>
              <w:t>Natura del contributo (sovvenzione, prestiti, garanzie, ecc. …)</w:t>
            </w:r>
          </w:p>
        </w:tc>
        <w:tc>
          <w:tcPr>
            <w:tcW w:w="208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14:paraId="7C762237" w14:textId="77777777" w:rsidR="00B963C9" w:rsidRPr="00A8269E" w:rsidRDefault="00B96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Verdana" w:hAnsi="Verdana" w:cs="Verdana"/>
                <w:b/>
                <w:bCs/>
              </w:rPr>
            </w:pPr>
            <w:r w:rsidRPr="00A8269E">
              <w:rPr>
                <w:rFonts w:ascii="Verdana" w:hAnsi="Verdana" w:cs="Verdana"/>
                <w:b/>
                <w:bCs/>
                <w:i/>
                <w:iCs/>
                <w:sz w:val="20"/>
                <w:szCs w:val="20"/>
              </w:rPr>
              <w:t>Importo della sovvenzione e/o equivalente lordo della sovvenzione (ESL)</w:t>
            </w:r>
          </w:p>
        </w:tc>
      </w:tr>
      <w:tr w:rsidR="00B963C9" w:rsidRPr="00A8269E" w14:paraId="486C57BE" w14:textId="7777777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06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6DA14D2" w14:textId="77777777" w:rsidR="00B963C9" w:rsidRPr="00A8269E" w:rsidRDefault="00B96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Verdana" w:hAnsi="Verdana" w:cs="Verdana"/>
              </w:rPr>
            </w:pPr>
          </w:p>
        </w:tc>
        <w:tc>
          <w:tcPr>
            <w:tcW w:w="15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75D9CA5" w14:textId="77777777" w:rsidR="00B963C9" w:rsidRPr="00A8269E" w:rsidRDefault="00B96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Verdana" w:hAnsi="Verdana" w:cs="Verdana"/>
              </w:rPr>
            </w:pPr>
          </w:p>
        </w:tc>
        <w:tc>
          <w:tcPr>
            <w:tcW w:w="170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D4F5669" w14:textId="77777777" w:rsidR="00B963C9" w:rsidRPr="00A8269E" w:rsidRDefault="00B96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Verdana" w:hAnsi="Verdana" w:cs="Verdana"/>
              </w:rPr>
            </w:pPr>
          </w:p>
        </w:tc>
        <w:tc>
          <w:tcPr>
            <w:tcW w:w="20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7B2C646" w14:textId="77777777" w:rsidR="00B963C9" w:rsidRPr="00A8269E" w:rsidRDefault="00B96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Verdana" w:hAnsi="Verdana" w:cs="Verdana"/>
              </w:rPr>
            </w:pPr>
          </w:p>
        </w:tc>
        <w:tc>
          <w:tcPr>
            <w:tcW w:w="208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14:paraId="106D33E3" w14:textId="77777777" w:rsidR="00B963C9" w:rsidRPr="00A8269E" w:rsidRDefault="00B96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Verdana" w:hAnsi="Verdana" w:cs="Verdana"/>
              </w:rPr>
            </w:pPr>
          </w:p>
        </w:tc>
      </w:tr>
      <w:tr w:rsidR="00B963C9" w:rsidRPr="00A8269E" w14:paraId="149270E9" w14:textId="7777777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06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F6EEA6A" w14:textId="77777777" w:rsidR="00B963C9" w:rsidRPr="00A8269E" w:rsidRDefault="00B96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Verdana" w:hAnsi="Verdana" w:cs="Verdana"/>
              </w:rPr>
            </w:pPr>
          </w:p>
        </w:tc>
        <w:tc>
          <w:tcPr>
            <w:tcW w:w="15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D23CEE8" w14:textId="77777777" w:rsidR="00B963C9" w:rsidRPr="00A8269E" w:rsidRDefault="00B96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Verdana" w:hAnsi="Verdana" w:cs="Verdana"/>
              </w:rPr>
            </w:pPr>
          </w:p>
        </w:tc>
        <w:tc>
          <w:tcPr>
            <w:tcW w:w="170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1C5716C" w14:textId="77777777" w:rsidR="00B963C9" w:rsidRPr="00A8269E" w:rsidRDefault="00B96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Verdana" w:hAnsi="Verdana" w:cs="Verdana"/>
              </w:rPr>
            </w:pPr>
          </w:p>
        </w:tc>
        <w:tc>
          <w:tcPr>
            <w:tcW w:w="20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E9D1F97" w14:textId="77777777" w:rsidR="00B963C9" w:rsidRPr="00A8269E" w:rsidRDefault="00B96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Verdana" w:hAnsi="Verdana" w:cs="Verdana"/>
              </w:rPr>
            </w:pPr>
          </w:p>
        </w:tc>
        <w:tc>
          <w:tcPr>
            <w:tcW w:w="208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14:paraId="7CD1B825" w14:textId="77777777" w:rsidR="00B963C9" w:rsidRPr="00A8269E" w:rsidRDefault="00B96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Verdana" w:hAnsi="Verdana" w:cs="Verdana"/>
              </w:rPr>
            </w:pPr>
          </w:p>
        </w:tc>
      </w:tr>
      <w:tr w:rsidR="00B963C9" w:rsidRPr="00A8269E" w14:paraId="7926AEB2" w14:textId="7777777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06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1024BB9" w14:textId="77777777" w:rsidR="00B963C9" w:rsidRPr="00A8269E" w:rsidRDefault="00B96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Verdana" w:hAnsi="Verdana" w:cs="Verdana"/>
              </w:rPr>
            </w:pPr>
          </w:p>
        </w:tc>
        <w:tc>
          <w:tcPr>
            <w:tcW w:w="15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01FD112" w14:textId="77777777" w:rsidR="00B963C9" w:rsidRPr="00A8269E" w:rsidRDefault="00B96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Verdana" w:hAnsi="Verdana" w:cs="Verdana"/>
              </w:rPr>
            </w:pPr>
          </w:p>
        </w:tc>
        <w:tc>
          <w:tcPr>
            <w:tcW w:w="170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FA489B6" w14:textId="77777777" w:rsidR="00B963C9" w:rsidRPr="00A8269E" w:rsidRDefault="00B96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Verdana" w:hAnsi="Verdana" w:cs="Verdana"/>
              </w:rPr>
            </w:pPr>
          </w:p>
        </w:tc>
        <w:tc>
          <w:tcPr>
            <w:tcW w:w="20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643F3B8" w14:textId="77777777" w:rsidR="00B963C9" w:rsidRPr="00A8269E" w:rsidRDefault="00B96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Verdana" w:hAnsi="Verdana" w:cs="Verdana"/>
              </w:rPr>
            </w:pPr>
          </w:p>
        </w:tc>
        <w:tc>
          <w:tcPr>
            <w:tcW w:w="208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14:paraId="17E9A334" w14:textId="77777777" w:rsidR="00B963C9" w:rsidRPr="00A8269E" w:rsidRDefault="00B96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Verdana" w:hAnsi="Verdana" w:cs="Verdana"/>
              </w:rPr>
            </w:pPr>
          </w:p>
        </w:tc>
      </w:tr>
      <w:tr w:rsidR="00B963C9" w:rsidRPr="00A8269E" w14:paraId="5237280C" w14:textId="77777777">
        <w:tblPrEx>
          <w:tblBorders>
            <w:top w:val="none" w:sz="0" w:space="0" w:color="auto"/>
            <w:bottom w:val="single" w:sz="4" w:space="0" w:color="BFBFBF"/>
          </w:tblBorders>
          <w:tblCellMar>
            <w:top w:w="0" w:type="dxa"/>
            <w:bottom w:w="0" w:type="dxa"/>
          </w:tblCellMar>
        </w:tblPrEx>
        <w:tc>
          <w:tcPr>
            <w:tcW w:w="106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C08D454" w14:textId="77777777" w:rsidR="00B963C9" w:rsidRPr="00A8269E" w:rsidRDefault="00B96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rPr>
                <w:rFonts w:ascii="Verdana" w:hAnsi="Verdana" w:cs="Verdana"/>
              </w:rPr>
            </w:pPr>
            <w:r w:rsidRPr="00A8269E">
              <w:rPr>
                <w:rFonts w:ascii="Verdana" w:hAnsi="Verdana" w:cs="Verdana"/>
                <w:b/>
                <w:bCs/>
                <w:i/>
                <w:iCs/>
              </w:rPr>
              <w:t>Totale</w:t>
            </w:r>
          </w:p>
        </w:tc>
        <w:tc>
          <w:tcPr>
            <w:tcW w:w="15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9C6897C" w14:textId="77777777" w:rsidR="00B963C9" w:rsidRPr="00A8269E" w:rsidRDefault="00B96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Verdana" w:hAnsi="Verdana" w:cs="Verdana"/>
              </w:rPr>
            </w:pPr>
          </w:p>
        </w:tc>
        <w:tc>
          <w:tcPr>
            <w:tcW w:w="170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0953443" w14:textId="77777777" w:rsidR="00B963C9" w:rsidRPr="00A8269E" w:rsidRDefault="00B96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Verdana" w:hAnsi="Verdana" w:cs="Verdana"/>
              </w:rPr>
            </w:pPr>
          </w:p>
        </w:tc>
        <w:tc>
          <w:tcPr>
            <w:tcW w:w="20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702BC7D" w14:textId="77777777" w:rsidR="00B963C9" w:rsidRPr="00A8269E" w:rsidRDefault="00B96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Verdana" w:hAnsi="Verdana" w:cs="Verdana"/>
              </w:rPr>
            </w:pPr>
          </w:p>
        </w:tc>
        <w:tc>
          <w:tcPr>
            <w:tcW w:w="208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14:paraId="6F05F28E" w14:textId="77777777" w:rsidR="00B963C9" w:rsidRPr="00A8269E" w:rsidRDefault="00B96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Verdana" w:hAnsi="Verdana" w:cs="Verdana"/>
              </w:rPr>
            </w:pPr>
          </w:p>
        </w:tc>
      </w:tr>
    </w:tbl>
    <w:p w14:paraId="290834F2" w14:textId="77777777" w:rsidR="00B963C9" w:rsidRPr="00A8269E" w:rsidRDefault="00B963C9">
      <w:pPr>
        <w:widowControl w:val="0"/>
        <w:autoSpaceDE w:val="0"/>
        <w:autoSpaceDN w:val="0"/>
        <w:adjustRightInd w:val="0"/>
        <w:spacing w:after="0" w:line="240" w:lineRule="auto"/>
        <w:ind w:right="-6"/>
        <w:rPr>
          <w:rFonts w:ascii="Verdana" w:hAnsi="Verdana" w:cs="Verdana"/>
        </w:rPr>
      </w:pPr>
    </w:p>
    <w:p w14:paraId="3AE3E08F" w14:textId="77777777" w:rsidR="004F78E4" w:rsidRPr="00A8269E" w:rsidRDefault="004F78E4" w:rsidP="00B74A94">
      <w:pPr>
        <w:widowControl w:val="0"/>
        <w:tabs>
          <w:tab w:val="left" w:pos="397"/>
        </w:tabs>
        <w:autoSpaceDE w:val="0"/>
        <w:autoSpaceDN w:val="0"/>
        <w:adjustRightInd w:val="0"/>
        <w:spacing w:after="0" w:line="312" w:lineRule="auto"/>
        <w:ind w:left="397" w:right="135"/>
        <w:jc w:val="both"/>
        <w:rPr>
          <w:rFonts w:ascii="Verdana" w:hAnsi="Verdana" w:cs="Verdana"/>
        </w:rPr>
      </w:pPr>
    </w:p>
    <w:p w14:paraId="532AB413" w14:textId="77777777" w:rsidR="00A8269E" w:rsidRPr="00A8269E" w:rsidRDefault="00A8269E" w:rsidP="00B74A94">
      <w:pPr>
        <w:widowControl w:val="0"/>
        <w:tabs>
          <w:tab w:val="left" w:pos="397"/>
        </w:tabs>
        <w:autoSpaceDE w:val="0"/>
        <w:autoSpaceDN w:val="0"/>
        <w:adjustRightInd w:val="0"/>
        <w:spacing w:after="0" w:line="312" w:lineRule="auto"/>
        <w:ind w:left="397" w:right="135"/>
        <w:jc w:val="both"/>
        <w:rPr>
          <w:rFonts w:ascii="Verdana" w:hAnsi="Verdana" w:cs="Verdana"/>
        </w:rPr>
      </w:pPr>
    </w:p>
    <w:p w14:paraId="284B2CD9" w14:textId="77777777" w:rsidR="004F78E4" w:rsidRPr="00A8269E" w:rsidRDefault="004F78E4" w:rsidP="00B74A94">
      <w:pPr>
        <w:widowControl w:val="0"/>
        <w:tabs>
          <w:tab w:val="left" w:pos="397"/>
        </w:tabs>
        <w:autoSpaceDE w:val="0"/>
        <w:autoSpaceDN w:val="0"/>
        <w:adjustRightInd w:val="0"/>
        <w:spacing w:after="0" w:line="312" w:lineRule="auto"/>
        <w:ind w:left="397" w:right="135"/>
        <w:jc w:val="both"/>
        <w:rPr>
          <w:rFonts w:ascii="Verdana" w:hAnsi="Verdana" w:cs="Verdana"/>
        </w:rPr>
      </w:pPr>
    </w:p>
    <w:p w14:paraId="6704428B" w14:textId="77777777" w:rsidR="004F78E4" w:rsidRPr="00A8269E" w:rsidRDefault="004F78E4" w:rsidP="00B74A94">
      <w:pPr>
        <w:widowControl w:val="0"/>
        <w:tabs>
          <w:tab w:val="left" w:pos="397"/>
        </w:tabs>
        <w:autoSpaceDE w:val="0"/>
        <w:autoSpaceDN w:val="0"/>
        <w:adjustRightInd w:val="0"/>
        <w:spacing w:after="0" w:line="312" w:lineRule="auto"/>
        <w:ind w:left="397" w:right="135"/>
        <w:jc w:val="both"/>
        <w:rPr>
          <w:rFonts w:ascii="Verdana" w:hAnsi="Verdana" w:cs="Verdana"/>
        </w:rPr>
      </w:pPr>
    </w:p>
    <w:p w14:paraId="2979B3CD" w14:textId="77777777" w:rsidR="00B963C9" w:rsidRPr="00A8269E" w:rsidRDefault="004F78E4" w:rsidP="004F78E4">
      <w:pPr>
        <w:widowControl w:val="0"/>
        <w:numPr>
          <w:ilvl w:val="0"/>
          <w:numId w:val="14"/>
        </w:numPr>
        <w:tabs>
          <w:tab w:val="left" w:pos="397"/>
        </w:tabs>
        <w:autoSpaceDE w:val="0"/>
        <w:autoSpaceDN w:val="0"/>
        <w:adjustRightInd w:val="0"/>
        <w:spacing w:after="0" w:line="312" w:lineRule="auto"/>
        <w:ind w:right="135"/>
        <w:jc w:val="both"/>
        <w:rPr>
          <w:rFonts w:ascii="Verdana" w:hAnsi="Verdana" w:cs="Verdana"/>
        </w:rPr>
      </w:pPr>
      <w:r w:rsidRPr="00A8269E">
        <w:rPr>
          <w:rFonts w:ascii="Verdana" w:hAnsi="Verdana" w:cs="Verdana"/>
          <w:iCs/>
        </w:rPr>
        <w:t>Paragrafo</w:t>
      </w:r>
      <w:r w:rsidRPr="00A8269E">
        <w:rPr>
          <w:rFonts w:ascii="Verdana" w:hAnsi="Verdana" w:cs="Verdana"/>
          <w:i/>
          <w:iCs/>
        </w:rPr>
        <w:t xml:space="preserve"> </w:t>
      </w:r>
      <w:r w:rsidR="00B963C9" w:rsidRPr="00A8269E">
        <w:rPr>
          <w:rFonts w:ascii="Verdana" w:hAnsi="Verdana" w:cs="Verdana"/>
        </w:rPr>
        <w:t>e)</w:t>
      </w:r>
      <w:r w:rsidR="00B963C9" w:rsidRPr="00A8269E">
        <w:rPr>
          <w:rFonts w:ascii="Verdana" w:hAnsi="Verdana" w:cs="Verdana"/>
        </w:rPr>
        <w:tab/>
        <w:t>In caso in cui il beneficiario sia un fornitore di un servizio d’interesse economico generale, che all’impresa unica rappresentata sono stati concessi, nell’esercizio sociale corrente e nei due esercizi sociali precedenti, i seguenti contributi pubblici in regime “de minimis” sia in base al Regolamento n. 1407/2013 relativo all’applicazione degli articoli 107 e 108 del trattato sul funzionamento dell'Unione europea agli aiuti d’importanza minore («de minimis») che in base al Regolamento n. 360/2012 relativo all’applicazione degli articoli 107 e 108 del trattato sul funzionamento dell'Unione europea agli aiuti di importanza minore («de minimis») concessi ad imprese che forniscono servizi di interesse economico generale.</w:t>
      </w:r>
    </w:p>
    <w:p w14:paraId="3CF38921" w14:textId="77777777" w:rsidR="00B963C9" w:rsidRPr="00A8269E" w:rsidRDefault="00B963C9">
      <w:pPr>
        <w:widowControl w:val="0"/>
        <w:autoSpaceDE w:val="0"/>
        <w:autoSpaceDN w:val="0"/>
        <w:adjustRightInd w:val="0"/>
        <w:spacing w:after="0" w:line="240" w:lineRule="auto"/>
        <w:ind w:left="397" w:right="135"/>
        <w:jc w:val="both"/>
        <w:rPr>
          <w:rFonts w:ascii="Verdana" w:hAnsi="Verdana" w:cs="Verdana"/>
        </w:rPr>
      </w:pPr>
    </w:p>
    <w:tbl>
      <w:tblPr>
        <w:tblW w:w="9709" w:type="dxa"/>
        <w:tblBorders>
          <w:top w:val="single" w:sz="4" w:space="0" w:color="BFBFBF"/>
          <w:left w:val="single" w:sz="4" w:space="0" w:color="BFBFBF"/>
          <w:right w:val="single" w:sz="4" w:space="0" w:color="BFBFBF"/>
        </w:tblBorders>
        <w:tblLayout w:type="fixed"/>
        <w:tblLook w:val="0000" w:firstRow="0" w:lastRow="0" w:firstColumn="0" w:lastColumn="0" w:noHBand="0" w:noVBand="0"/>
      </w:tblPr>
      <w:tblGrid>
        <w:gridCol w:w="1195"/>
        <w:gridCol w:w="1864"/>
        <w:gridCol w:w="2002"/>
        <w:gridCol w:w="2255"/>
        <w:gridCol w:w="2393"/>
      </w:tblGrid>
      <w:tr w:rsidR="00B963C9" w:rsidRPr="00A8269E" w14:paraId="29018994" w14:textId="77777777">
        <w:tblPrEx>
          <w:tblCellMar>
            <w:top w:w="0" w:type="dxa"/>
            <w:bottom w:w="0" w:type="dxa"/>
          </w:tblCellMar>
        </w:tblPrEx>
        <w:tc>
          <w:tcPr>
            <w:tcW w:w="104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5E07FAB" w14:textId="77777777" w:rsidR="00B963C9" w:rsidRPr="00A8269E" w:rsidRDefault="00B96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Verdana" w:hAnsi="Verdana" w:cs="Verdana"/>
                <w:b/>
                <w:bCs/>
                <w:i/>
                <w:iCs/>
                <w:sz w:val="20"/>
                <w:szCs w:val="20"/>
              </w:rPr>
            </w:pPr>
            <w:r w:rsidRPr="00A8269E">
              <w:rPr>
                <w:rFonts w:ascii="Verdana" w:hAnsi="Verdana" w:cs="Verdana"/>
                <w:b/>
                <w:bCs/>
                <w:i/>
                <w:iCs/>
                <w:sz w:val="20"/>
                <w:szCs w:val="20"/>
              </w:rPr>
              <w:t xml:space="preserve">Esercizio sociale </w:t>
            </w:r>
          </w:p>
        </w:tc>
        <w:tc>
          <w:tcPr>
            <w:tcW w:w="162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08EA44D" w14:textId="77777777" w:rsidR="00B963C9" w:rsidRPr="00A8269E" w:rsidRDefault="00B96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Verdana" w:hAnsi="Verdana" w:cs="Verdana"/>
                <w:b/>
                <w:bCs/>
                <w:i/>
                <w:iCs/>
                <w:sz w:val="20"/>
                <w:szCs w:val="20"/>
              </w:rPr>
            </w:pPr>
            <w:r w:rsidRPr="00A8269E">
              <w:rPr>
                <w:rFonts w:ascii="Verdana" w:hAnsi="Verdana" w:cs="Verdana"/>
                <w:b/>
                <w:bCs/>
                <w:i/>
                <w:iCs/>
                <w:sz w:val="20"/>
                <w:szCs w:val="20"/>
              </w:rPr>
              <w:t>Impresa beneficiaria</w:t>
            </w:r>
          </w:p>
          <w:p w14:paraId="2B420E5E" w14:textId="77777777" w:rsidR="004D6DE5" w:rsidRPr="00A8269E" w:rsidRDefault="004D6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Verdana" w:hAnsi="Verdana" w:cs="Verdana"/>
                <w:b/>
                <w:bCs/>
                <w:i/>
                <w:iCs/>
                <w:sz w:val="20"/>
                <w:szCs w:val="20"/>
              </w:rPr>
            </w:pPr>
            <w:r w:rsidRPr="00A8269E">
              <w:rPr>
                <w:rFonts w:ascii="Verdana" w:hAnsi="Verdana" w:cs="Verdana"/>
                <w:b/>
                <w:bCs/>
                <w:i/>
                <w:iCs/>
                <w:sz w:val="16"/>
                <w:szCs w:val="16"/>
              </w:rPr>
              <w:t>(indicare la ragione sociale dell’impresa destinataria degli aiuti già ricevuti)</w:t>
            </w:r>
          </w:p>
        </w:tc>
        <w:tc>
          <w:tcPr>
            <w:tcW w:w="17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02DF14F" w14:textId="77777777" w:rsidR="00B963C9" w:rsidRPr="00A8269E" w:rsidRDefault="00B96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Verdana" w:hAnsi="Verdana" w:cs="Verdana"/>
                <w:b/>
                <w:bCs/>
                <w:i/>
                <w:iCs/>
                <w:sz w:val="20"/>
                <w:szCs w:val="20"/>
              </w:rPr>
            </w:pPr>
            <w:r w:rsidRPr="00A8269E">
              <w:rPr>
                <w:rFonts w:ascii="Verdana" w:hAnsi="Verdana" w:cs="Verdana"/>
                <w:b/>
                <w:bCs/>
                <w:i/>
                <w:iCs/>
                <w:sz w:val="20"/>
                <w:szCs w:val="20"/>
              </w:rPr>
              <w:t>Estremi del provvedimento di concessione dei contributi</w:t>
            </w:r>
          </w:p>
        </w:tc>
        <w:tc>
          <w:tcPr>
            <w:tcW w:w="19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D8F3047" w14:textId="77777777" w:rsidR="00B963C9" w:rsidRPr="00A8269E" w:rsidRDefault="00B96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Verdana" w:hAnsi="Verdana" w:cs="Verdana"/>
                <w:b/>
                <w:bCs/>
                <w:i/>
                <w:iCs/>
                <w:sz w:val="20"/>
                <w:szCs w:val="20"/>
              </w:rPr>
            </w:pPr>
            <w:r w:rsidRPr="00A8269E">
              <w:rPr>
                <w:rFonts w:ascii="Verdana" w:hAnsi="Verdana" w:cs="Verdana"/>
                <w:b/>
                <w:bCs/>
                <w:i/>
                <w:iCs/>
                <w:sz w:val="20"/>
                <w:szCs w:val="20"/>
              </w:rPr>
              <w:t>Natura del contributo (sovvenzione, prestiti, garanzie, ecc. …)</w:t>
            </w:r>
          </w:p>
        </w:tc>
        <w:tc>
          <w:tcPr>
            <w:tcW w:w="208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14:paraId="193BDFB3" w14:textId="77777777" w:rsidR="00B963C9" w:rsidRPr="00A8269E" w:rsidRDefault="00B96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Verdana" w:hAnsi="Verdana" w:cs="Verdana"/>
                <w:b/>
                <w:bCs/>
              </w:rPr>
            </w:pPr>
            <w:r w:rsidRPr="00A8269E">
              <w:rPr>
                <w:rFonts w:ascii="Verdana" w:hAnsi="Verdana" w:cs="Verdana"/>
                <w:b/>
                <w:bCs/>
                <w:i/>
                <w:iCs/>
                <w:sz w:val="20"/>
                <w:szCs w:val="20"/>
              </w:rPr>
              <w:t>Importo della sovvenzione e/o equivalente lordo della sovvenzione (ESL)</w:t>
            </w:r>
          </w:p>
        </w:tc>
      </w:tr>
      <w:tr w:rsidR="00B963C9" w:rsidRPr="00A8269E" w14:paraId="23CC0600" w14:textId="7777777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04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B07CB68" w14:textId="77777777" w:rsidR="00B963C9" w:rsidRPr="00A8269E" w:rsidRDefault="00B96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Verdana" w:hAnsi="Verdana" w:cs="Verdana"/>
              </w:rPr>
            </w:pPr>
          </w:p>
        </w:tc>
        <w:tc>
          <w:tcPr>
            <w:tcW w:w="162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5132A0D" w14:textId="77777777" w:rsidR="00B963C9" w:rsidRPr="00A8269E" w:rsidRDefault="00B96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Verdana" w:hAnsi="Verdana" w:cs="Verdana"/>
              </w:rPr>
            </w:pPr>
          </w:p>
        </w:tc>
        <w:tc>
          <w:tcPr>
            <w:tcW w:w="17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B410353" w14:textId="77777777" w:rsidR="00B963C9" w:rsidRPr="00A8269E" w:rsidRDefault="00B96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Verdana" w:hAnsi="Verdana" w:cs="Verdana"/>
              </w:rPr>
            </w:pPr>
          </w:p>
        </w:tc>
        <w:tc>
          <w:tcPr>
            <w:tcW w:w="19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8294F62" w14:textId="77777777" w:rsidR="00B963C9" w:rsidRPr="00A8269E" w:rsidRDefault="00B96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Verdana" w:hAnsi="Verdana" w:cs="Verdana"/>
              </w:rPr>
            </w:pPr>
          </w:p>
        </w:tc>
        <w:tc>
          <w:tcPr>
            <w:tcW w:w="208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14:paraId="73D74056" w14:textId="77777777" w:rsidR="00B963C9" w:rsidRPr="00A8269E" w:rsidRDefault="00B96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Verdana" w:hAnsi="Verdana" w:cs="Verdana"/>
              </w:rPr>
            </w:pPr>
          </w:p>
        </w:tc>
      </w:tr>
      <w:tr w:rsidR="00B963C9" w:rsidRPr="00A8269E" w14:paraId="67BAA77D" w14:textId="7777777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04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50EF10F" w14:textId="77777777" w:rsidR="00B963C9" w:rsidRPr="00A8269E" w:rsidRDefault="00B96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Verdana" w:hAnsi="Verdana" w:cs="Verdana"/>
              </w:rPr>
            </w:pPr>
          </w:p>
        </w:tc>
        <w:tc>
          <w:tcPr>
            <w:tcW w:w="162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942BC19" w14:textId="77777777" w:rsidR="00B963C9" w:rsidRPr="00A8269E" w:rsidRDefault="00B96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Verdana" w:hAnsi="Verdana" w:cs="Verdana"/>
              </w:rPr>
            </w:pPr>
          </w:p>
        </w:tc>
        <w:tc>
          <w:tcPr>
            <w:tcW w:w="17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036B0EB" w14:textId="77777777" w:rsidR="00B963C9" w:rsidRPr="00A8269E" w:rsidRDefault="00B96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Verdana" w:hAnsi="Verdana" w:cs="Verdana"/>
              </w:rPr>
            </w:pPr>
          </w:p>
        </w:tc>
        <w:tc>
          <w:tcPr>
            <w:tcW w:w="19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D2E1D29" w14:textId="77777777" w:rsidR="00B963C9" w:rsidRPr="00A8269E" w:rsidRDefault="00B96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Verdana" w:hAnsi="Verdana" w:cs="Verdana"/>
              </w:rPr>
            </w:pPr>
          </w:p>
        </w:tc>
        <w:tc>
          <w:tcPr>
            <w:tcW w:w="208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14:paraId="5D21760D" w14:textId="77777777" w:rsidR="00B963C9" w:rsidRPr="00A8269E" w:rsidRDefault="00B96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Verdana" w:hAnsi="Verdana" w:cs="Verdana"/>
              </w:rPr>
            </w:pPr>
          </w:p>
        </w:tc>
      </w:tr>
      <w:tr w:rsidR="00B963C9" w:rsidRPr="00A8269E" w14:paraId="0C6933D1" w14:textId="7777777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04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EB84D48" w14:textId="77777777" w:rsidR="00B963C9" w:rsidRPr="00A8269E" w:rsidRDefault="00B96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Verdana" w:hAnsi="Verdana" w:cs="Verdana"/>
              </w:rPr>
            </w:pPr>
          </w:p>
        </w:tc>
        <w:tc>
          <w:tcPr>
            <w:tcW w:w="162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F79D26A" w14:textId="77777777" w:rsidR="00B963C9" w:rsidRPr="00A8269E" w:rsidRDefault="00B96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Verdana" w:hAnsi="Verdana" w:cs="Verdana"/>
              </w:rPr>
            </w:pPr>
          </w:p>
        </w:tc>
        <w:tc>
          <w:tcPr>
            <w:tcW w:w="17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F8A3818" w14:textId="77777777" w:rsidR="00B963C9" w:rsidRPr="00A8269E" w:rsidRDefault="00B96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Verdana" w:hAnsi="Verdana" w:cs="Verdana"/>
              </w:rPr>
            </w:pPr>
          </w:p>
        </w:tc>
        <w:tc>
          <w:tcPr>
            <w:tcW w:w="19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4970034" w14:textId="77777777" w:rsidR="00B963C9" w:rsidRPr="00A8269E" w:rsidRDefault="00B96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Verdana" w:hAnsi="Verdana" w:cs="Verdana"/>
              </w:rPr>
            </w:pPr>
          </w:p>
        </w:tc>
        <w:tc>
          <w:tcPr>
            <w:tcW w:w="208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14:paraId="5FEFC519" w14:textId="77777777" w:rsidR="00B963C9" w:rsidRPr="00A8269E" w:rsidRDefault="00B96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Verdana" w:hAnsi="Verdana" w:cs="Verdana"/>
              </w:rPr>
            </w:pPr>
          </w:p>
        </w:tc>
      </w:tr>
      <w:tr w:rsidR="00B963C9" w:rsidRPr="00A8269E" w14:paraId="2276F4AF" w14:textId="77777777">
        <w:tblPrEx>
          <w:tblBorders>
            <w:top w:val="none" w:sz="0" w:space="0" w:color="auto"/>
            <w:bottom w:val="single" w:sz="4" w:space="0" w:color="BFBFBF"/>
          </w:tblBorders>
          <w:tblCellMar>
            <w:top w:w="0" w:type="dxa"/>
            <w:bottom w:w="0" w:type="dxa"/>
          </w:tblCellMar>
        </w:tblPrEx>
        <w:tc>
          <w:tcPr>
            <w:tcW w:w="104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AF58356" w14:textId="77777777" w:rsidR="00B963C9" w:rsidRPr="00A8269E" w:rsidRDefault="00B96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rPr>
                <w:rFonts w:ascii="Verdana" w:hAnsi="Verdana" w:cs="Verdana"/>
              </w:rPr>
            </w:pPr>
            <w:r w:rsidRPr="00A8269E">
              <w:rPr>
                <w:rFonts w:ascii="Verdana" w:hAnsi="Verdana" w:cs="Verdana"/>
                <w:b/>
                <w:bCs/>
                <w:i/>
                <w:iCs/>
              </w:rPr>
              <w:t>Totale</w:t>
            </w:r>
          </w:p>
        </w:tc>
        <w:tc>
          <w:tcPr>
            <w:tcW w:w="162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7BC4CBC" w14:textId="77777777" w:rsidR="00B963C9" w:rsidRPr="00A8269E" w:rsidRDefault="00B96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Verdana" w:hAnsi="Verdana" w:cs="Verdana"/>
              </w:rPr>
            </w:pPr>
          </w:p>
        </w:tc>
        <w:tc>
          <w:tcPr>
            <w:tcW w:w="17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DD8C7FA" w14:textId="77777777" w:rsidR="00B963C9" w:rsidRPr="00A8269E" w:rsidRDefault="00B96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Verdana" w:hAnsi="Verdana" w:cs="Verdana"/>
              </w:rPr>
            </w:pPr>
          </w:p>
        </w:tc>
        <w:tc>
          <w:tcPr>
            <w:tcW w:w="19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07C8914" w14:textId="77777777" w:rsidR="00B963C9" w:rsidRPr="00A8269E" w:rsidRDefault="00B96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Verdana" w:hAnsi="Verdana" w:cs="Verdana"/>
              </w:rPr>
            </w:pPr>
          </w:p>
        </w:tc>
        <w:tc>
          <w:tcPr>
            <w:tcW w:w="208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14:paraId="54A39423" w14:textId="77777777" w:rsidR="00B963C9" w:rsidRPr="00A8269E" w:rsidRDefault="00B96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Verdana" w:hAnsi="Verdana" w:cs="Verdana"/>
              </w:rPr>
            </w:pPr>
          </w:p>
        </w:tc>
      </w:tr>
    </w:tbl>
    <w:p w14:paraId="48959B9D" w14:textId="77777777" w:rsidR="00B963C9" w:rsidRPr="00A8269E" w:rsidRDefault="00B963C9">
      <w:pPr>
        <w:widowControl w:val="0"/>
        <w:autoSpaceDE w:val="0"/>
        <w:autoSpaceDN w:val="0"/>
        <w:adjustRightInd w:val="0"/>
        <w:spacing w:after="0" w:line="240" w:lineRule="auto"/>
        <w:ind w:left="397" w:right="135"/>
        <w:jc w:val="both"/>
        <w:rPr>
          <w:rFonts w:ascii="Verdana" w:hAnsi="Verdana" w:cs="Verdana"/>
        </w:rPr>
      </w:pPr>
    </w:p>
    <w:p w14:paraId="2E7FBF29" w14:textId="77777777" w:rsidR="00B963C9" w:rsidRPr="00A8269E" w:rsidRDefault="004F78E4">
      <w:pPr>
        <w:widowControl w:val="0"/>
        <w:autoSpaceDE w:val="0"/>
        <w:autoSpaceDN w:val="0"/>
        <w:adjustRightInd w:val="0"/>
        <w:spacing w:after="0" w:line="240" w:lineRule="auto"/>
        <w:ind w:left="360" w:right="135"/>
        <w:jc w:val="center"/>
        <w:rPr>
          <w:rFonts w:ascii="Verdana" w:hAnsi="Verdana" w:cs="Verdana"/>
          <w:b/>
          <w:bCs/>
        </w:rPr>
      </w:pPr>
      <w:r w:rsidRPr="00A8269E">
        <w:rPr>
          <w:rFonts w:ascii="Verdana" w:hAnsi="Verdana" w:cs="Verdana"/>
          <w:b/>
          <w:bCs/>
        </w:rPr>
        <w:br w:type="page"/>
      </w:r>
      <w:r w:rsidR="00B963C9" w:rsidRPr="00A8269E">
        <w:rPr>
          <w:rFonts w:ascii="Verdana" w:hAnsi="Verdana" w:cs="Verdana"/>
          <w:b/>
          <w:bCs/>
        </w:rPr>
        <w:lastRenderedPageBreak/>
        <w:t>Sezione C “cumulo”</w:t>
      </w:r>
    </w:p>
    <w:p w14:paraId="75D55BA9" w14:textId="77777777" w:rsidR="00B963C9" w:rsidRPr="00A8269E" w:rsidRDefault="00B963C9">
      <w:pPr>
        <w:widowControl w:val="0"/>
        <w:autoSpaceDE w:val="0"/>
        <w:autoSpaceDN w:val="0"/>
        <w:adjustRightInd w:val="0"/>
        <w:spacing w:after="0" w:line="240" w:lineRule="auto"/>
        <w:ind w:left="360" w:right="135"/>
        <w:jc w:val="center"/>
        <w:rPr>
          <w:rFonts w:ascii="Verdana" w:hAnsi="Verdana" w:cs="Verdana"/>
          <w:b/>
          <w:bCs/>
        </w:rPr>
      </w:pPr>
    </w:p>
    <w:p w14:paraId="152A6572" w14:textId="77777777" w:rsidR="00B963C9" w:rsidRPr="00A8269E" w:rsidRDefault="00B963C9">
      <w:pPr>
        <w:widowControl w:val="0"/>
        <w:autoSpaceDE w:val="0"/>
        <w:autoSpaceDN w:val="0"/>
        <w:adjustRightInd w:val="0"/>
        <w:spacing w:after="0" w:line="312" w:lineRule="auto"/>
        <w:ind w:left="360" w:right="135"/>
        <w:jc w:val="both"/>
        <w:rPr>
          <w:rFonts w:ascii="Verdana" w:hAnsi="Verdana" w:cs="Verdana"/>
          <w:i/>
          <w:iCs/>
        </w:rPr>
      </w:pPr>
      <w:r w:rsidRPr="00A8269E">
        <w:rPr>
          <w:rFonts w:ascii="Verdana" w:hAnsi="Verdana" w:cs="Verdana"/>
          <w:i/>
          <w:iCs/>
        </w:rPr>
        <w:t xml:space="preserve">a) Nell’ipotesi in cui il bando specifico non permetta il cumulo: </w:t>
      </w:r>
    </w:p>
    <w:p w14:paraId="1682946B" w14:textId="77777777" w:rsidR="00B963C9" w:rsidRPr="00A8269E" w:rsidRDefault="00B963C9" w:rsidP="004F78E4">
      <w:pPr>
        <w:widowControl w:val="0"/>
        <w:numPr>
          <w:ilvl w:val="0"/>
          <w:numId w:val="14"/>
        </w:numPr>
        <w:tabs>
          <w:tab w:val="left" w:pos="220"/>
          <w:tab w:val="left" w:pos="720"/>
          <w:tab w:val="left" w:pos="1133"/>
        </w:tabs>
        <w:autoSpaceDE w:val="0"/>
        <w:autoSpaceDN w:val="0"/>
        <w:adjustRightInd w:val="0"/>
        <w:spacing w:after="0" w:line="312" w:lineRule="auto"/>
        <w:ind w:right="135"/>
        <w:jc w:val="both"/>
        <w:rPr>
          <w:rFonts w:ascii="Verdana" w:hAnsi="Verdana" w:cs="Verdana"/>
        </w:rPr>
      </w:pPr>
      <w:r w:rsidRPr="00A8269E">
        <w:rPr>
          <w:rFonts w:ascii="Verdana" w:hAnsi="Verdana" w:cs="Verdana"/>
        </w:rPr>
        <w:t>Che non ha ricevuto né farà richiesta di ulteriori contributi pubblici per gli stessi costi ammissibili ai quali si riferisce l’aiuto de minimis in oggetto.</w:t>
      </w:r>
    </w:p>
    <w:p w14:paraId="2A8483B8" w14:textId="77777777" w:rsidR="00B963C9" w:rsidRPr="00A8269E" w:rsidRDefault="00B963C9">
      <w:pPr>
        <w:widowControl w:val="0"/>
        <w:autoSpaceDE w:val="0"/>
        <w:autoSpaceDN w:val="0"/>
        <w:adjustRightInd w:val="0"/>
        <w:spacing w:after="0" w:line="312" w:lineRule="auto"/>
        <w:ind w:left="360" w:right="135"/>
        <w:jc w:val="both"/>
        <w:rPr>
          <w:rFonts w:ascii="Verdana" w:hAnsi="Verdana" w:cs="Verdana"/>
        </w:rPr>
      </w:pPr>
    </w:p>
    <w:p w14:paraId="38BE022F" w14:textId="77777777" w:rsidR="00B963C9" w:rsidRPr="00A8269E" w:rsidRDefault="00B963C9">
      <w:pPr>
        <w:widowControl w:val="0"/>
        <w:autoSpaceDE w:val="0"/>
        <w:autoSpaceDN w:val="0"/>
        <w:adjustRightInd w:val="0"/>
        <w:spacing w:after="0" w:line="312" w:lineRule="auto"/>
        <w:ind w:left="360" w:right="135"/>
        <w:jc w:val="both"/>
        <w:rPr>
          <w:rFonts w:ascii="Verdana" w:hAnsi="Verdana" w:cs="Verdana"/>
          <w:i/>
          <w:iCs/>
        </w:rPr>
      </w:pPr>
      <w:r w:rsidRPr="00A8269E">
        <w:rPr>
          <w:rFonts w:ascii="Verdana" w:hAnsi="Verdana" w:cs="Verdana"/>
          <w:i/>
          <w:iCs/>
        </w:rPr>
        <w:t>b) Nell’ipotesi in cui il bando specifico permetta il cumulo:</w:t>
      </w:r>
    </w:p>
    <w:p w14:paraId="6C66A4D5" w14:textId="77777777" w:rsidR="00B963C9" w:rsidRPr="00A8269E" w:rsidRDefault="00B963C9" w:rsidP="004F78E4">
      <w:pPr>
        <w:widowControl w:val="0"/>
        <w:numPr>
          <w:ilvl w:val="0"/>
          <w:numId w:val="14"/>
        </w:numPr>
        <w:tabs>
          <w:tab w:val="left" w:pos="220"/>
          <w:tab w:val="left" w:pos="720"/>
          <w:tab w:val="left" w:pos="1133"/>
        </w:tabs>
        <w:autoSpaceDE w:val="0"/>
        <w:autoSpaceDN w:val="0"/>
        <w:adjustRightInd w:val="0"/>
        <w:spacing w:after="0" w:line="312" w:lineRule="auto"/>
        <w:ind w:right="135"/>
        <w:jc w:val="both"/>
        <w:rPr>
          <w:rFonts w:ascii="Verdana" w:hAnsi="Verdana" w:cs="Verdana"/>
        </w:rPr>
      </w:pPr>
      <w:r w:rsidRPr="00A8269E">
        <w:rPr>
          <w:rFonts w:ascii="Verdana" w:hAnsi="Verdana" w:cs="Verdana"/>
        </w:rPr>
        <w:t>Che non ha ricevuto ulteriori aiuti di Stato per gli stessi costi ammissibili ai quali si riferisce l’aiuto de minimis in oggetto;</w:t>
      </w:r>
    </w:p>
    <w:p w14:paraId="38CE5E77" w14:textId="77777777" w:rsidR="00B963C9" w:rsidRPr="00A8269E" w:rsidRDefault="00B963C9">
      <w:pPr>
        <w:widowControl w:val="0"/>
        <w:autoSpaceDE w:val="0"/>
        <w:autoSpaceDN w:val="0"/>
        <w:adjustRightInd w:val="0"/>
        <w:spacing w:after="0" w:line="312" w:lineRule="auto"/>
        <w:ind w:left="360" w:right="135"/>
        <w:jc w:val="both"/>
        <w:rPr>
          <w:rFonts w:ascii="Verdana" w:hAnsi="Verdana" w:cs="Verdana"/>
          <w:i/>
          <w:iCs/>
        </w:rPr>
      </w:pPr>
    </w:p>
    <w:p w14:paraId="600AC209" w14:textId="77777777" w:rsidR="00B963C9" w:rsidRPr="00A8269E" w:rsidRDefault="00B963C9">
      <w:pPr>
        <w:widowControl w:val="0"/>
        <w:autoSpaceDE w:val="0"/>
        <w:autoSpaceDN w:val="0"/>
        <w:adjustRightInd w:val="0"/>
        <w:spacing w:after="0" w:line="312" w:lineRule="auto"/>
        <w:ind w:left="360" w:right="135"/>
        <w:jc w:val="both"/>
        <w:rPr>
          <w:rFonts w:ascii="Verdana" w:hAnsi="Verdana" w:cs="Verdana"/>
          <w:i/>
          <w:iCs/>
        </w:rPr>
      </w:pPr>
      <w:r w:rsidRPr="00A8269E">
        <w:rPr>
          <w:rFonts w:ascii="Verdana" w:hAnsi="Verdana" w:cs="Verdana"/>
          <w:i/>
          <w:iCs/>
        </w:rPr>
        <w:t>OPPURE</w:t>
      </w:r>
    </w:p>
    <w:p w14:paraId="17C2C610" w14:textId="77777777" w:rsidR="00B963C9" w:rsidRPr="00A8269E" w:rsidRDefault="00B963C9" w:rsidP="004F78E4">
      <w:pPr>
        <w:widowControl w:val="0"/>
        <w:numPr>
          <w:ilvl w:val="0"/>
          <w:numId w:val="14"/>
        </w:numPr>
        <w:tabs>
          <w:tab w:val="left" w:pos="220"/>
          <w:tab w:val="left" w:pos="720"/>
          <w:tab w:val="left" w:pos="1133"/>
        </w:tabs>
        <w:autoSpaceDE w:val="0"/>
        <w:autoSpaceDN w:val="0"/>
        <w:adjustRightInd w:val="0"/>
        <w:spacing w:after="0" w:line="312" w:lineRule="auto"/>
        <w:ind w:right="135"/>
        <w:jc w:val="both"/>
        <w:rPr>
          <w:rFonts w:ascii="Verdana" w:hAnsi="Verdana" w:cs="Verdana"/>
        </w:rPr>
      </w:pPr>
      <w:r w:rsidRPr="00A8269E">
        <w:rPr>
          <w:rFonts w:ascii="Verdana" w:hAnsi="Verdana" w:cs="Verdana"/>
        </w:rPr>
        <w:t>Che ha ricevuto ulteriori aiuti di Stato per gli stessi costi ammissibili ai quali si riferisce l’aiuto de minimis in oggetto entro la soglia massima d’intensità consentita dal regime o dalla decisione di aiuto pertinente.</w:t>
      </w:r>
    </w:p>
    <w:p w14:paraId="263511C8" w14:textId="77777777" w:rsidR="00B963C9" w:rsidRPr="00A8269E" w:rsidRDefault="00B963C9">
      <w:pPr>
        <w:widowControl w:val="0"/>
        <w:autoSpaceDE w:val="0"/>
        <w:autoSpaceDN w:val="0"/>
        <w:adjustRightInd w:val="0"/>
        <w:spacing w:after="0" w:line="240" w:lineRule="auto"/>
        <w:ind w:left="360" w:right="135"/>
        <w:jc w:val="both"/>
        <w:rPr>
          <w:rFonts w:ascii="Verdana" w:hAnsi="Verdana" w:cs="Verdana"/>
        </w:rPr>
      </w:pPr>
    </w:p>
    <w:p w14:paraId="5CF7E173" w14:textId="77777777" w:rsidR="00B963C9" w:rsidRPr="00A8269E" w:rsidRDefault="00B963C9">
      <w:pPr>
        <w:widowControl w:val="0"/>
        <w:autoSpaceDE w:val="0"/>
        <w:autoSpaceDN w:val="0"/>
        <w:adjustRightInd w:val="0"/>
        <w:spacing w:after="0" w:line="240" w:lineRule="auto"/>
        <w:ind w:left="360" w:right="135"/>
        <w:jc w:val="both"/>
        <w:rPr>
          <w:rFonts w:ascii="Verdana" w:hAnsi="Verdana" w:cs="Verdana"/>
        </w:rPr>
      </w:pPr>
      <w:r w:rsidRPr="00A8269E">
        <w:rPr>
          <w:rFonts w:ascii="Verdana" w:hAnsi="Verdana" w:cs="Verdana"/>
        </w:rPr>
        <w:t xml:space="preserve"> </w:t>
      </w:r>
      <w:r w:rsidRPr="00A8269E">
        <w:rPr>
          <w:rFonts w:ascii="Verdana" w:hAnsi="Verdana" w:cs="Verdana"/>
        </w:rPr>
        <w:tab/>
      </w:r>
    </w:p>
    <w:p w14:paraId="2C90D0AB" w14:textId="77777777" w:rsidR="00B963C9" w:rsidRPr="00A8269E" w:rsidRDefault="00B963C9">
      <w:pPr>
        <w:widowControl w:val="0"/>
        <w:autoSpaceDE w:val="0"/>
        <w:autoSpaceDN w:val="0"/>
        <w:adjustRightInd w:val="0"/>
        <w:spacing w:after="0" w:line="240" w:lineRule="auto"/>
        <w:ind w:right="-6"/>
        <w:jc w:val="both"/>
        <w:rPr>
          <w:rFonts w:ascii="Verdana" w:hAnsi="Verdana" w:cs="Verdana"/>
        </w:rPr>
      </w:pPr>
    </w:p>
    <w:p w14:paraId="4AA20C6F" w14:textId="77777777" w:rsidR="00B963C9" w:rsidRPr="00A8269E" w:rsidRDefault="00B963C9">
      <w:pPr>
        <w:widowControl w:val="0"/>
        <w:autoSpaceDE w:val="0"/>
        <w:autoSpaceDN w:val="0"/>
        <w:adjustRightInd w:val="0"/>
        <w:spacing w:after="0" w:line="312" w:lineRule="auto"/>
        <w:ind w:right="-6"/>
        <w:jc w:val="both"/>
        <w:rPr>
          <w:rFonts w:ascii="Verdana" w:hAnsi="Verdana" w:cs="Verdana"/>
        </w:rPr>
      </w:pPr>
      <w:r w:rsidRPr="00A8269E">
        <w:rPr>
          <w:rFonts w:ascii="Verdana" w:hAnsi="Verdana" w:cs="Verdana"/>
        </w:rPr>
        <w:t>La dichiarazione è presentata unitamente a copia fotostatica del documento di identità (specificare il tipo di documento) __________________ n. ___________________ ai sensi del D.P.R. 28/12/2000 n. 445.</w:t>
      </w:r>
    </w:p>
    <w:p w14:paraId="45C3CFC5" w14:textId="77777777" w:rsidR="00B963C9" w:rsidRPr="00A8269E" w:rsidRDefault="00B963C9">
      <w:pPr>
        <w:widowControl w:val="0"/>
        <w:autoSpaceDE w:val="0"/>
        <w:autoSpaceDN w:val="0"/>
        <w:adjustRightInd w:val="0"/>
        <w:spacing w:after="0" w:line="312" w:lineRule="auto"/>
        <w:ind w:right="-6"/>
        <w:jc w:val="both"/>
        <w:rPr>
          <w:rFonts w:ascii="Verdana" w:hAnsi="Verdana" w:cs="Verdana"/>
        </w:rPr>
      </w:pPr>
    </w:p>
    <w:p w14:paraId="0406A36B" w14:textId="77777777" w:rsidR="00B963C9" w:rsidRPr="00A8269E" w:rsidRDefault="00B963C9">
      <w:pPr>
        <w:widowControl w:val="0"/>
        <w:autoSpaceDE w:val="0"/>
        <w:autoSpaceDN w:val="0"/>
        <w:adjustRightInd w:val="0"/>
        <w:spacing w:after="0" w:line="240" w:lineRule="auto"/>
        <w:ind w:right="-6"/>
        <w:jc w:val="both"/>
        <w:rPr>
          <w:rFonts w:ascii="Verdana" w:hAnsi="Verdana" w:cs="Verdana"/>
        </w:rPr>
      </w:pPr>
    </w:p>
    <w:p w14:paraId="0DB7F419" w14:textId="77777777" w:rsidR="00B963C9" w:rsidRPr="00A8269E" w:rsidRDefault="00B963C9">
      <w:pPr>
        <w:widowControl w:val="0"/>
        <w:autoSpaceDE w:val="0"/>
        <w:autoSpaceDN w:val="0"/>
        <w:adjustRightInd w:val="0"/>
        <w:spacing w:after="0" w:line="240" w:lineRule="auto"/>
        <w:ind w:right="-6"/>
        <w:jc w:val="both"/>
        <w:rPr>
          <w:rFonts w:ascii="Verdana" w:hAnsi="Verdana" w:cs="Verdana"/>
        </w:rPr>
      </w:pPr>
    </w:p>
    <w:p w14:paraId="651C2DB5" w14:textId="77777777" w:rsidR="00B963C9" w:rsidRPr="00A8269E" w:rsidRDefault="00B963C9">
      <w:pPr>
        <w:widowControl w:val="0"/>
        <w:autoSpaceDE w:val="0"/>
        <w:autoSpaceDN w:val="0"/>
        <w:adjustRightInd w:val="0"/>
        <w:spacing w:after="0" w:line="240" w:lineRule="auto"/>
        <w:ind w:right="-6"/>
        <w:jc w:val="both"/>
        <w:rPr>
          <w:rFonts w:ascii="Verdana" w:hAnsi="Verdana" w:cs="Verdana"/>
        </w:rPr>
      </w:pPr>
    </w:p>
    <w:p w14:paraId="051275AA" w14:textId="77777777" w:rsidR="00B963C9" w:rsidRPr="00A8269E" w:rsidRDefault="00B963C9">
      <w:pPr>
        <w:widowControl w:val="0"/>
        <w:autoSpaceDE w:val="0"/>
        <w:autoSpaceDN w:val="0"/>
        <w:adjustRightInd w:val="0"/>
        <w:spacing w:after="0" w:line="240" w:lineRule="auto"/>
        <w:ind w:right="-6"/>
        <w:jc w:val="both"/>
        <w:rPr>
          <w:rFonts w:ascii="Verdana" w:hAnsi="Verdana" w:cs="Verdana"/>
        </w:rPr>
      </w:pPr>
      <w:r w:rsidRPr="00A8269E">
        <w:rPr>
          <w:rFonts w:ascii="Verdana" w:hAnsi="Verdana" w:cs="Verdana"/>
        </w:rPr>
        <w:t>________________</w:t>
      </w:r>
    </w:p>
    <w:p w14:paraId="3038A65E" w14:textId="77777777" w:rsidR="00B963C9" w:rsidRPr="00A8269E" w:rsidRDefault="00B963C9">
      <w:pPr>
        <w:widowControl w:val="0"/>
        <w:autoSpaceDE w:val="0"/>
        <w:autoSpaceDN w:val="0"/>
        <w:adjustRightInd w:val="0"/>
        <w:spacing w:after="0" w:line="240" w:lineRule="auto"/>
        <w:ind w:right="-6"/>
        <w:jc w:val="both"/>
        <w:rPr>
          <w:rFonts w:ascii="Verdana" w:hAnsi="Verdana" w:cs="Verdana"/>
        </w:rPr>
      </w:pPr>
      <w:r w:rsidRPr="00A8269E">
        <w:rPr>
          <w:rFonts w:ascii="Verdana" w:hAnsi="Verdana" w:cs="Verdana"/>
        </w:rPr>
        <w:t xml:space="preserve">       (Data)</w:t>
      </w:r>
    </w:p>
    <w:p w14:paraId="0853330D" w14:textId="77777777" w:rsidR="00B963C9" w:rsidRPr="00A8269E" w:rsidRDefault="00B963C9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284" w:right="-6" w:hanging="284"/>
        <w:jc w:val="right"/>
        <w:rPr>
          <w:rFonts w:ascii="Verdana" w:hAnsi="Verdana" w:cs="Verdana"/>
          <w:b/>
          <w:bCs/>
        </w:rPr>
      </w:pPr>
    </w:p>
    <w:p w14:paraId="7ADA3776" w14:textId="77777777" w:rsidR="00B963C9" w:rsidRPr="00A8269E" w:rsidRDefault="00B963C9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284" w:right="-6" w:hanging="284"/>
        <w:jc w:val="right"/>
        <w:rPr>
          <w:rFonts w:ascii="Verdana" w:hAnsi="Verdana" w:cs="Verdana"/>
          <w:b/>
          <w:bCs/>
        </w:rPr>
      </w:pPr>
    </w:p>
    <w:p w14:paraId="208E9D7C" w14:textId="77777777" w:rsidR="00B963C9" w:rsidRPr="00A8269E" w:rsidRDefault="00B963C9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284" w:right="-6" w:hanging="284"/>
        <w:jc w:val="right"/>
        <w:rPr>
          <w:rFonts w:ascii="Verdana" w:hAnsi="Verdana" w:cs="Verdana"/>
          <w:b/>
          <w:bCs/>
        </w:rPr>
      </w:pPr>
    </w:p>
    <w:p w14:paraId="1A3C5C04" w14:textId="77777777" w:rsidR="00B963C9" w:rsidRPr="00A8269E" w:rsidRDefault="00B963C9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284" w:right="-6" w:hanging="284"/>
        <w:jc w:val="right"/>
        <w:rPr>
          <w:rFonts w:ascii="Verdana" w:hAnsi="Verdana" w:cs="Verdana"/>
          <w:b/>
          <w:bCs/>
        </w:rPr>
      </w:pPr>
      <w:r w:rsidRPr="00A8269E">
        <w:rPr>
          <w:rFonts w:ascii="Verdana" w:hAnsi="Verdana" w:cs="Verdana"/>
          <w:b/>
          <w:bCs/>
        </w:rPr>
        <w:t>____________________________________</w:t>
      </w:r>
    </w:p>
    <w:p w14:paraId="18A2C140" w14:textId="77777777" w:rsidR="00B963C9" w:rsidRDefault="00B963C9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284" w:right="-6" w:hanging="284"/>
        <w:jc w:val="right"/>
        <w:rPr>
          <w:rFonts w:ascii="Verdana" w:hAnsi="Verdana" w:cs="Verdana"/>
          <w:i/>
          <w:iCs/>
        </w:rPr>
      </w:pPr>
      <w:r w:rsidRPr="00A8269E">
        <w:rPr>
          <w:rFonts w:ascii="Verdana" w:hAnsi="Verdana" w:cs="Verdana"/>
          <w:i/>
          <w:iCs/>
        </w:rPr>
        <w:t>(Firma per esteso del legale rappresentante)</w:t>
      </w:r>
    </w:p>
    <w:p w14:paraId="36DC65C7" w14:textId="77777777" w:rsidR="00B963C9" w:rsidRDefault="00B963C9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284" w:right="-6" w:hanging="284"/>
        <w:jc w:val="right"/>
        <w:rPr>
          <w:rFonts w:ascii="Verdana" w:hAnsi="Verdana" w:cs="Verdana"/>
          <w:b/>
          <w:bCs/>
          <w:sz w:val="24"/>
          <w:szCs w:val="24"/>
        </w:rPr>
      </w:pPr>
    </w:p>
    <w:p w14:paraId="40395F9B" w14:textId="77777777" w:rsidR="00AA17A0" w:rsidRDefault="00AA17A0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284" w:right="-6" w:hanging="284"/>
        <w:jc w:val="right"/>
        <w:rPr>
          <w:rFonts w:ascii="Verdana" w:hAnsi="Verdana" w:cs="Verdana"/>
          <w:b/>
          <w:bCs/>
          <w:sz w:val="24"/>
          <w:szCs w:val="24"/>
        </w:rPr>
      </w:pPr>
    </w:p>
    <w:p w14:paraId="74158EC1" w14:textId="77777777" w:rsidR="00AA17A0" w:rsidRDefault="00AA17A0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284" w:right="-6" w:hanging="284"/>
        <w:jc w:val="right"/>
        <w:rPr>
          <w:rFonts w:ascii="Verdana" w:hAnsi="Verdana" w:cs="Verdana"/>
          <w:b/>
          <w:bCs/>
          <w:sz w:val="24"/>
          <w:szCs w:val="24"/>
        </w:rPr>
      </w:pPr>
    </w:p>
    <w:p w14:paraId="7A126CF5" w14:textId="77777777" w:rsidR="00AA17A0" w:rsidRDefault="00AA17A0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284" w:right="-6" w:hanging="284"/>
        <w:jc w:val="right"/>
        <w:rPr>
          <w:rFonts w:ascii="Verdana" w:hAnsi="Verdana" w:cs="Verdana"/>
          <w:b/>
          <w:bCs/>
          <w:sz w:val="24"/>
          <w:szCs w:val="24"/>
        </w:rPr>
      </w:pPr>
    </w:p>
    <w:p w14:paraId="2FEAF41B" w14:textId="77777777" w:rsidR="00AA17A0" w:rsidRDefault="00AA17A0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284" w:right="-6" w:hanging="284"/>
        <w:jc w:val="right"/>
        <w:rPr>
          <w:rFonts w:ascii="Verdana" w:hAnsi="Verdana" w:cs="Verdana"/>
          <w:b/>
          <w:bCs/>
          <w:sz w:val="24"/>
          <w:szCs w:val="24"/>
        </w:rPr>
      </w:pPr>
    </w:p>
    <w:p w14:paraId="63A38872" w14:textId="77777777" w:rsidR="00AA17A0" w:rsidRDefault="00AA17A0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284" w:right="-6" w:hanging="284"/>
        <w:jc w:val="right"/>
        <w:rPr>
          <w:rFonts w:ascii="Verdana" w:hAnsi="Verdana" w:cs="Verdana"/>
          <w:b/>
          <w:bCs/>
          <w:sz w:val="24"/>
          <w:szCs w:val="24"/>
        </w:rPr>
      </w:pPr>
    </w:p>
    <w:p w14:paraId="13B6790C" w14:textId="77777777" w:rsidR="00C8294A" w:rsidRDefault="00C8294A" w:rsidP="00C8294A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284" w:right="-6" w:hanging="284"/>
        <w:jc w:val="center"/>
        <w:rPr>
          <w:rFonts w:ascii="Verdana" w:hAnsi="Verdana" w:cs="Verdana"/>
          <w:b/>
        </w:rPr>
      </w:pPr>
      <w:r w:rsidRPr="00C8294A">
        <w:rPr>
          <w:rFonts w:ascii="Verdana" w:hAnsi="Verdana" w:cs="Verdana"/>
          <w:b/>
        </w:rPr>
        <w:t>INFORMATIVA per il trattamento dei dati personali</w:t>
      </w:r>
    </w:p>
    <w:p w14:paraId="5A4E8FF5" w14:textId="77777777" w:rsidR="00C8294A" w:rsidRPr="00C8294A" w:rsidRDefault="00C8294A" w:rsidP="00C8294A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284" w:right="-6" w:hanging="284"/>
        <w:jc w:val="center"/>
        <w:rPr>
          <w:rFonts w:ascii="Verdana" w:hAnsi="Verdana" w:cs="Verdana"/>
          <w:b/>
        </w:rPr>
      </w:pPr>
    </w:p>
    <w:p w14:paraId="12F5989A" w14:textId="77777777" w:rsidR="00C8294A" w:rsidRPr="00C8294A" w:rsidRDefault="00C8294A" w:rsidP="00C8294A">
      <w:pPr>
        <w:widowControl w:val="0"/>
        <w:tabs>
          <w:tab w:val="left" w:pos="426"/>
        </w:tabs>
        <w:autoSpaceDE w:val="0"/>
        <w:autoSpaceDN w:val="0"/>
        <w:adjustRightInd w:val="0"/>
        <w:spacing w:after="0" w:line="312" w:lineRule="auto"/>
        <w:ind w:right="-6"/>
        <w:jc w:val="both"/>
        <w:rPr>
          <w:rFonts w:ascii="Verdana" w:hAnsi="Verdana" w:cs="Verdana"/>
        </w:rPr>
      </w:pPr>
      <w:r w:rsidRPr="00C8294A">
        <w:rPr>
          <w:rFonts w:ascii="Verdana" w:hAnsi="Verdana" w:cs="Verdana"/>
        </w:rPr>
        <w:t>Tutti i dati personali di cui l’Amministrazione venga in possesso in occasione dell’espletamento del presente procedimento, verranno trattati nel rispetto del D.Lgs. 196/03 “Codice in materia di protezione dei dati personali”.</w:t>
      </w:r>
    </w:p>
    <w:p w14:paraId="72EC0351" w14:textId="77777777" w:rsidR="00AA17A0" w:rsidRPr="00C8294A" w:rsidRDefault="00C8294A" w:rsidP="00C8294A">
      <w:pPr>
        <w:widowControl w:val="0"/>
        <w:tabs>
          <w:tab w:val="left" w:pos="426"/>
        </w:tabs>
        <w:autoSpaceDE w:val="0"/>
        <w:autoSpaceDN w:val="0"/>
        <w:adjustRightInd w:val="0"/>
        <w:spacing w:after="0" w:line="312" w:lineRule="auto"/>
        <w:ind w:right="-6"/>
        <w:jc w:val="both"/>
        <w:rPr>
          <w:rFonts w:ascii="Verdana" w:hAnsi="Verdana" w:cs="Verdana"/>
        </w:rPr>
      </w:pPr>
      <w:r w:rsidRPr="00C8294A">
        <w:rPr>
          <w:rFonts w:ascii="Verdana" w:hAnsi="Verdana" w:cs="Verdana"/>
        </w:rPr>
        <w:t>La relativa “Informativa” è parte integrante dell’avviso pubblico nell’ambito del quale è stato presentato il presente progetto.</w:t>
      </w:r>
    </w:p>
    <w:sectPr w:rsidR="00AA17A0" w:rsidRPr="00C8294A">
      <w:pgSz w:w="11900" w:h="16840"/>
      <w:pgMar w:top="709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▫"/>
      <w:lvlJc w:val="left"/>
      <w:pPr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lowerLetter"/>
      <w:lvlText w:val="%1."/>
      <w:lvlJc w:val="left"/>
      <w:pPr>
        <w:ind w:left="502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0000003"/>
    <w:multiLevelType w:val="hybridMultilevel"/>
    <w:tmpl w:val="00000003"/>
    <w:lvl w:ilvl="0" w:tplc="000000C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0004"/>
    <w:multiLevelType w:val="hybridMultilevel"/>
    <w:tmpl w:val="00000004"/>
    <w:lvl w:ilvl="0" w:tplc="0000012D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0005"/>
    <w:multiLevelType w:val="hybridMultilevel"/>
    <w:tmpl w:val="00000005"/>
    <w:lvl w:ilvl="0" w:tplc="00000191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0000006"/>
    <w:multiLevelType w:val="hybridMultilevel"/>
    <w:tmpl w:val="00000006"/>
    <w:lvl w:ilvl="0" w:tplc="000001F5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0000007"/>
    <w:multiLevelType w:val="hybridMultilevel"/>
    <w:tmpl w:val="00000007"/>
    <w:lvl w:ilvl="0" w:tplc="00000259">
      <w:start w:val="1"/>
      <w:numFmt w:val="bullet"/>
      <w:lvlText w:val="▫"/>
      <w:lvlJc w:val="left"/>
      <w:pPr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00000008"/>
    <w:multiLevelType w:val="hybridMultilevel"/>
    <w:tmpl w:val="00000008"/>
    <w:lvl w:ilvl="0" w:tplc="000002BD">
      <w:start w:val="1"/>
      <w:numFmt w:val="bullet"/>
      <w:lvlText w:val="▫"/>
      <w:lvlJc w:val="left"/>
      <w:pPr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00000009"/>
    <w:multiLevelType w:val="hybridMultilevel"/>
    <w:tmpl w:val="00000009"/>
    <w:lvl w:ilvl="0" w:tplc="00000321">
      <w:start w:val="1"/>
      <w:numFmt w:val="bullet"/>
      <w:lvlText w:val="▫"/>
      <w:lvlJc w:val="left"/>
      <w:pPr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04B553D3"/>
    <w:multiLevelType w:val="hybridMultilevel"/>
    <w:tmpl w:val="4814B1F0"/>
    <w:lvl w:ilvl="0" w:tplc="5F8A9896">
      <w:start w:val="1"/>
      <w:numFmt w:val="lowerLetter"/>
      <w:lvlText w:val="%1)"/>
      <w:lvlJc w:val="left"/>
      <w:pPr>
        <w:ind w:left="757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77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97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917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37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57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77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97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517" w:hanging="180"/>
      </w:pPr>
      <w:rPr>
        <w:rFonts w:cs="Times New Roman"/>
      </w:rPr>
    </w:lvl>
  </w:abstractNum>
  <w:abstractNum w:abstractNumId="10" w15:restartNumberingAfterBreak="0">
    <w:nsid w:val="053C7442"/>
    <w:multiLevelType w:val="hybridMultilevel"/>
    <w:tmpl w:val="FF200064"/>
    <w:lvl w:ilvl="0" w:tplc="33967A9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2C903B9"/>
    <w:multiLevelType w:val="hybridMultilevel"/>
    <w:tmpl w:val="21CA996E"/>
    <w:lvl w:ilvl="0" w:tplc="33967A9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3AF7AFE"/>
    <w:multiLevelType w:val="hybridMultilevel"/>
    <w:tmpl w:val="4C689A3A"/>
    <w:lvl w:ilvl="0" w:tplc="33967A9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D00739"/>
    <w:multiLevelType w:val="hybridMultilevel"/>
    <w:tmpl w:val="8488BF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406A04"/>
    <w:multiLevelType w:val="hybridMultilevel"/>
    <w:tmpl w:val="B8C631CC"/>
    <w:lvl w:ilvl="0" w:tplc="33967A9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3C4A2D"/>
    <w:multiLevelType w:val="hybridMultilevel"/>
    <w:tmpl w:val="DE867E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3"/>
  </w:num>
  <w:num w:numId="11">
    <w:abstractNumId w:val="12"/>
  </w:num>
  <w:num w:numId="12">
    <w:abstractNumId w:val="15"/>
  </w:num>
  <w:num w:numId="13">
    <w:abstractNumId w:val="14"/>
  </w:num>
  <w:num w:numId="14">
    <w:abstractNumId w:val="10"/>
  </w:num>
  <w:num w:numId="15">
    <w:abstractNumId w:val="9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08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3C9"/>
    <w:rsid w:val="0003184D"/>
    <w:rsid w:val="004D6DE5"/>
    <w:rsid w:val="004F78E4"/>
    <w:rsid w:val="00672D7A"/>
    <w:rsid w:val="008C3B7A"/>
    <w:rsid w:val="00A8269E"/>
    <w:rsid w:val="00AA17A0"/>
    <w:rsid w:val="00B23B64"/>
    <w:rsid w:val="00B3673D"/>
    <w:rsid w:val="00B74A94"/>
    <w:rsid w:val="00B963C9"/>
    <w:rsid w:val="00C8294A"/>
    <w:rsid w:val="00D05FCC"/>
    <w:rsid w:val="00D37488"/>
    <w:rsid w:val="00DD0FF8"/>
    <w:rsid w:val="00F44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F7CDCD6"/>
  <w14:defaultImageDpi w14:val="0"/>
  <w15:docId w15:val="{06CAF25A-B067-4A00-A0CA-177F806F5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200" w:line="276" w:lineRule="auto"/>
    </w:pPr>
    <w:rPr>
      <w:rFonts w:cs="Times New Roman"/>
    </w:rPr>
  </w:style>
  <w:style w:type="character" w:default="1" w:styleId="Carpredefinitoparagrafo">
    <w:name w:val="Default Paragraph Font"/>
    <w:uiPriority w:val="99"/>
    <w:semiHidden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rsid w:val="00B963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B963C9"/>
    <w:rPr>
      <w:rFonts w:ascii="Tahoma" w:hAnsi="Tahoma" w:cs="Times New Roman"/>
      <w:sz w:val="16"/>
    </w:rPr>
  </w:style>
  <w:style w:type="table" w:styleId="Grigliatabella">
    <w:name w:val="Table Grid"/>
    <w:basedOn w:val="Tabellanormale"/>
    <w:uiPriority w:val="99"/>
    <w:rsid w:val="00B23B64"/>
    <w:pPr>
      <w:spacing w:after="0" w:line="240" w:lineRule="auto"/>
    </w:pPr>
    <w:rPr>
      <w:rFonts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32D2815A8E125418A0045482C7D1AE5" ma:contentTypeVersion="8" ma:contentTypeDescription="Creare un nuovo documento." ma:contentTypeScope="" ma:versionID="1af79d05c28d2fcc9c9ee350bb81ef10">
  <xsd:schema xmlns:xsd="http://www.w3.org/2001/XMLSchema" xmlns:xs="http://www.w3.org/2001/XMLSchema" xmlns:p="http://schemas.microsoft.com/office/2006/metadata/properties" xmlns:ns2="8d8d0aaa-d3ae-4bbb-a328-844dc55f731e" targetNamespace="http://schemas.microsoft.com/office/2006/metadata/properties" ma:root="true" ma:fieldsID="103b278510be0a07cb454c0d0fb9e6bf" ns2:_="">
    <xsd:import namespace="8d8d0aaa-d3ae-4bbb-a328-844dc55f73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8d0aaa-d3ae-4bbb-a328-844dc55f73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7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43BFE6E-3EC2-4421-BEDF-55253B5BCC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8d0aaa-d3ae-4bbb-a328-844dc55f73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6A44A53-0DF6-499E-AB18-055C9069AE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AA0506-BB66-4DDD-9C74-07EF897B5CFB}">
  <ds:schemaRefs>
    <ds:schemaRef ds:uri="http://purl.org/dc/dcmitype/"/>
    <ds:schemaRef ds:uri="8d8d0aaa-d3ae-4bbb-a328-844dc55f731e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1457</Words>
  <Characters>8311</Characters>
  <Application>Microsoft Office Word</Application>
  <DocSecurity>0</DocSecurity>
  <Lines>69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CIRCA GLI AIUTI DE MINIMIS</vt:lpstr>
    </vt:vector>
  </TitlesOfParts>
  <Company>Regione Liguria</Company>
  <LinksUpToDate>false</LinksUpToDate>
  <CharactersWithSpaces>9749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CIRCA GLI AIUTI DE MINIMIS</dc:title>
  <dc:subject/>
  <dc:creator>fp3</dc:creator>
  <cp:keywords/>
  <dc:description/>
  <cp:lastModifiedBy>Miniero Cristina</cp:lastModifiedBy>
  <cp:revision>2</cp:revision>
  <dcterms:created xsi:type="dcterms:W3CDTF">2019-09-27T08:26:00Z</dcterms:created>
  <dcterms:modified xsi:type="dcterms:W3CDTF">2019-09-27T08:26:00Z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0x010100332D2815A8E125418A0045482C7D1AE5</vt:lpwstr>
  </property>
</Properties>
</file>